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1F" w:rsidRDefault="008F1F1F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  <w:r w:rsidRPr="003E78C1">
        <w:rPr>
          <w:rFonts w:ascii="Arial" w:eastAsia="Calibri" w:hAnsi="Arial" w:cs="Arial"/>
          <w:b/>
          <w:sz w:val="24"/>
          <w:szCs w:val="24"/>
          <w:u w:val="single"/>
        </w:rPr>
        <w:t>Přehled požadovan</w:t>
      </w:r>
      <w:r w:rsidR="00BC7FD8">
        <w:rPr>
          <w:rFonts w:ascii="Arial" w:eastAsia="Calibri" w:hAnsi="Arial" w:cs="Arial"/>
          <w:b/>
          <w:sz w:val="24"/>
          <w:szCs w:val="24"/>
          <w:u w:val="single"/>
        </w:rPr>
        <w:t>ých</w:t>
      </w:r>
      <w:r w:rsidRPr="003E78C1">
        <w:rPr>
          <w:rFonts w:ascii="Arial" w:eastAsia="Calibri" w:hAnsi="Arial" w:cs="Arial"/>
          <w:b/>
          <w:sz w:val="24"/>
          <w:szCs w:val="24"/>
          <w:u w:val="single"/>
        </w:rPr>
        <w:t xml:space="preserve"> vzork</w:t>
      </w:r>
      <w:r w:rsidR="00BC7FD8">
        <w:rPr>
          <w:rFonts w:ascii="Arial" w:eastAsia="Calibri" w:hAnsi="Arial" w:cs="Arial"/>
          <w:b/>
          <w:sz w:val="24"/>
          <w:szCs w:val="24"/>
          <w:u w:val="single"/>
        </w:rPr>
        <w:t>ů</w:t>
      </w:r>
      <w:r w:rsidRPr="003E78C1">
        <w:rPr>
          <w:rFonts w:ascii="Arial" w:eastAsia="Calibri" w:hAnsi="Arial" w:cs="Arial"/>
          <w:b/>
          <w:sz w:val="24"/>
          <w:szCs w:val="24"/>
          <w:u w:val="single"/>
        </w:rPr>
        <w:t xml:space="preserve"> výrobk</w:t>
      </w:r>
      <w:r w:rsidR="00CA3564">
        <w:rPr>
          <w:rFonts w:ascii="Arial" w:eastAsia="Calibri" w:hAnsi="Arial" w:cs="Arial"/>
          <w:b/>
          <w:sz w:val="24"/>
          <w:szCs w:val="24"/>
          <w:u w:val="single"/>
        </w:rPr>
        <w:t>u</w:t>
      </w:r>
      <w:r w:rsidRPr="003E78C1">
        <w:rPr>
          <w:rFonts w:ascii="Arial" w:eastAsia="Calibri" w:hAnsi="Arial" w:cs="Arial"/>
          <w:b/>
          <w:sz w:val="24"/>
          <w:szCs w:val="24"/>
          <w:u w:val="single"/>
        </w:rPr>
        <w:t>:</w:t>
      </w: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4138D2" w:rsidRPr="00131FB1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016667">
        <w:rPr>
          <w:rFonts w:ascii="Arial" w:hAnsi="Arial" w:cs="Arial"/>
        </w:rPr>
        <w:t>Tričko POLO</w:t>
      </w:r>
      <w:r>
        <w:rPr>
          <w:rFonts w:ascii="Arial" w:hAnsi="Arial" w:cs="Arial"/>
        </w:rPr>
        <w:t xml:space="preserve"> modré</w:t>
      </w:r>
      <w:r w:rsidRPr="00016667">
        <w:rPr>
          <w:rFonts w:ascii="Arial" w:hAnsi="Arial" w:cs="Arial"/>
        </w:rPr>
        <w:t xml:space="preserve"> ke stejnokroji</w:t>
      </w:r>
      <w:r>
        <w:rPr>
          <w:rFonts w:ascii="Arial" w:hAnsi="Arial" w:cs="Arial"/>
        </w:rPr>
        <w:t>,</w:t>
      </w:r>
      <w:r w:rsidRPr="00016667">
        <w:rPr>
          <w:rFonts w:ascii="Arial" w:hAnsi="Arial" w:cs="Arial"/>
        </w:rPr>
        <w:t xml:space="preserve"> se znaky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131FB1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016667">
        <w:rPr>
          <w:rFonts w:ascii="Arial" w:hAnsi="Arial" w:cs="Arial"/>
        </w:rPr>
        <w:t xml:space="preserve">Tričko modré </w:t>
      </w:r>
      <w:proofErr w:type="gramStart"/>
      <w:r w:rsidRPr="00016667">
        <w:rPr>
          <w:rFonts w:ascii="Arial" w:hAnsi="Arial" w:cs="Arial"/>
        </w:rPr>
        <w:t>KR "V"  ke</w:t>
      </w:r>
      <w:proofErr w:type="gramEnd"/>
      <w:r w:rsidRPr="00016667">
        <w:rPr>
          <w:rFonts w:ascii="Arial" w:hAnsi="Arial" w:cs="Arial"/>
        </w:rPr>
        <w:t xml:space="preserve"> stejnokroji - VSČR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131FB1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566B8C">
        <w:rPr>
          <w:rFonts w:ascii="Arial" w:hAnsi="Arial" w:cs="Arial"/>
        </w:rPr>
        <w:t xml:space="preserve">Tričko modré </w:t>
      </w:r>
      <w:proofErr w:type="gramStart"/>
      <w:r w:rsidRPr="00566B8C">
        <w:rPr>
          <w:rFonts w:ascii="Arial" w:hAnsi="Arial" w:cs="Arial"/>
        </w:rPr>
        <w:t>KR "V"   ke</w:t>
      </w:r>
      <w:proofErr w:type="gramEnd"/>
      <w:r w:rsidRPr="00566B8C">
        <w:rPr>
          <w:rFonts w:ascii="Arial" w:hAnsi="Arial" w:cs="Arial"/>
        </w:rPr>
        <w:t xml:space="preserve"> stejnokroji - psovod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87137A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566B8C">
        <w:rPr>
          <w:rFonts w:ascii="Arial" w:hAnsi="Arial" w:cs="Arial"/>
        </w:rPr>
        <w:t xml:space="preserve">Tričko modré </w:t>
      </w:r>
      <w:proofErr w:type="gramStart"/>
      <w:r w:rsidRPr="00566B8C">
        <w:rPr>
          <w:rFonts w:ascii="Arial" w:hAnsi="Arial" w:cs="Arial"/>
        </w:rPr>
        <w:t>KR "V"   ke</w:t>
      </w:r>
      <w:proofErr w:type="gramEnd"/>
      <w:r w:rsidRPr="00566B8C">
        <w:rPr>
          <w:rFonts w:ascii="Arial" w:hAnsi="Arial" w:cs="Arial"/>
        </w:rPr>
        <w:t xml:space="preserve"> stejnokroji - pyrotechnik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4138D2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4138D2">
        <w:rPr>
          <w:rFonts w:ascii="Arial" w:hAnsi="Arial" w:cs="Arial"/>
        </w:rPr>
        <w:t xml:space="preserve">Tričko bílé KR "V" ke stejnokroji, </w:t>
      </w:r>
    </w:p>
    <w:p w:rsidR="004138D2" w:rsidRPr="004138D2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4138D2">
        <w:rPr>
          <w:rFonts w:ascii="Arial" w:hAnsi="Arial" w:cs="Arial"/>
        </w:rPr>
        <w:t xml:space="preserve">Tričko béžové KR "V" pro obviněné, </w:t>
      </w:r>
    </w:p>
    <w:p w:rsidR="004138D2" w:rsidRPr="00131FB1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566B8C">
        <w:rPr>
          <w:rFonts w:ascii="Arial" w:hAnsi="Arial" w:cs="Arial"/>
        </w:rPr>
        <w:t>Tričko modré pro mladistvé odsouzené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131FB1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566B8C">
        <w:rPr>
          <w:rFonts w:ascii="Arial" w:hAnsi="Arial" w:cs="Arial"/>
        </w:rPr>
        <w:t>Tričko šedý melír KR "</w:t>
      </w:r>
      <w:r>
        <w:rPr>
          <w:rFonts w:ascii="Arial" w:hAnsi="Arial" w:cs="Arial"/>
        </w:rPr>
        <w:t>O</w:t>
      </w:r>
      <w:r w:rsidRPr="00566B8C">
        <w:rPr>
          <w:rFonts w:ascii="Arial" w:hAnsi="Arial" w:cs="Arial"/>
        </w:rPr>
        <w:t>" pro odsouzené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87137A" w:rsidRDefault="004138D2" w:rsidP="004138D2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566B8C">
        <w:rPr>
          <w:rFonts w:ascii="Arial" w:hAnsi="Arial" w:cs="Arial"/>
        </w:rPr>
        <w:t xml:space="preserve">Tričko šedý melír </w:t>
      </w:r>
      <w:r>
        <w:rPr>
          <w:rFonts w:ascii="Arial" w:hAnsi="Arial" w:cs="Arial"/>
        </w:rPr>
        <w:t>D</w:t>
      </w:r>
      <w:r w:rsidRPr="00566B8C">
        <w:rPr>
          <w:rFonts w:ascii="Arial" w:hAnsi="Arial" w:cs="Arial"/>
        </w:rPr>
        <w:t>R "</w:t>
      </w:r>
      <w:r>
        <w:rPr>
          <w:rFonts w:ascii="Arial" w:hAnsi="Arial" w:cs="Arial"/>
        </w:rPr>
        <w:t>O</w:t>
      </w:r>
      <w:r w:rsidRPr="00566B8C">
        <w:rPr>
          <w:rFonts w:ascii="Arial" w:hAnsi="Arial" w:cs="Arial"/>
        </w:rPr>
        <w:t>" pro odsouzené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FB2184">
        <w:rPr>
          <w:rFonts w:ascii="Arial" w:hAnsi="Arial" w:cs="Arial"/>
        </w:rPr>
        <w:t>Tričko bílé pro kuchaře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87137A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87137A">
        <w:rPr>
          <w:rFonts w:ascii="Arial" w:hAnsi="Arial" w:cs="Arial"/>
        </w:rPr>
        <w:t xml:space="preserve">Mikina zelená pro obviněné, </w:t>
      </w:r>
    </w:p>
    <w:p w:rsidR="004138D2" w:rsidRPr="00EC6C08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FB2184">
        <w:rPr>
          <w:rFonts w:ascii="Arial" w:hAnsi="Arial" w:cs="Arial"/>
        </w:rPr>
        <w:t>Mikina modrá pro mladistvé odsouzené</w:t>
      </w:r>
      <w:r>
        <w:rPr>
          <w:rFonts w:ascii="Arial" w:hAnsi="Arial" w:cs="Arial"/>
        </w:rPr>
        <w:t>,</w:t>
      </w:r>
      <w:r w:rsidRPr="00131FB1">
        <w:rPr>
          <w:rFonts w:ascii="Arial" w:hAnsi="Arial" w:cs="Arial"/>
        </w:rPr>
        <w:t xml:space="preserve"> </w:t>
      </w:r>
    </w:p>
    <w:p w:rsidR="004138D2" w:rsidRPr="004138D2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4138D2">
        <w:rPr>
          <w:rFonts w:ascii="Arial" w:hAnsi="Arial" w:cs="Arial"/>
        </w:rPr>
        <w:t xml:space="preserve">Rolák modrý pro mladistvé odsouzené, </w:t>
      </w:r>
    </w:p>
    <w:p w:rsidR="004138D2" w:rsidRPr="004138D2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4138D2">
        <w:rPr>
          <w:rFonts w:ascii="Arial" w:hAnsi="Arial" w:cs="Arial"/>
        </w:rPr>
        <w:t xml:space="preserve">Nátělník bílý, </w:t>
      </w:r>
    </w:p>
    <w:p w:rsidR="004138D2" w:rsidRPr="004138D2" w:rsidRDefault="004138D2" w:rsidP="004138D2">
      <w:pPr>
        <w:numPr>
          <w:ilvl w:val="0"/>
          <w:numId w:val="6"/>
        </w:numPr>
        <w:spacing w:after="0" w:line="240" w:lineRule="auto"/>
        <w:ind w:left="360" w:hanging="502"/>
        <w:jc w:val="both"/>
        <w:rPr>
          <w:rFonts w:ascii="Arial" w:hAnsi="Arial" w:cs="Arial"/>
          <w:b/>
          <w:bCs/>
        </w:rPr>
      </w:pPr>
      <w:r w:rsidRPr="00EC6C08">
        <w:rPr>
          <w:rFonts w:ascii="Arial" w:hAnsi="Arial" w:cs="Arial"/>
        </w:rPr>
        <w:t xml:space="preserve">Nátělník černý, </w:t>
      </w:r>
    </w:p>
    <w:p w:rsidR="004138D2" w:rsidRDefault="004138D2" w:rsidP="004138D2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138D2" w:rsidRPr="00EC6C08" w:rsidRDefault="004138D2" w:rsidP="004138D2">
      <w:pPr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</w:p>
    <w:p w:rsidR="003E78C1" w:rsidRPr="003E78C1" w:rsidRDefault="003E78C1" w:rsidP="003E78C1">
      <w:pPr>
        <w:suppressAutoHyphens/>
        <w:spacing w:line="240" w:lineRule="auto"/>
        <w:jc w:val="both"/>
        <w:rPr>
          <w:rFonts w:ascii="Arial" w:eastAsia="Calibri" w:hAnsi="Arial" w:cs="Arial"/>
          <w:kern w:val="1"/>
          <w:sz w:val="24"/>
          <w:szCs w:val="24"/>
          <w:u w:val="single"/>
        </w:rPr>
      </w:pP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Zadavatel požaduje předložení 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2 </w:t>
      </w:r>
      <w:r w:rsidR="004138D2">
        <w:rPr>
          <w:rFonts w:ascii="Arial" w:eastAsia="Calibri" w:hAnsi="Arial" w:cs="Arial"/>
          <w:kern w:val="1"/>
          <w:sz w:val="24"/>
          <w:szCs w:val="24"/>
          <w:u w:val="single"/>
        </w:rPr>
        <w:t>kus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ů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>vzork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ů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</w:t>
      </w:r>
      <w:r w:rsidR="00CA3564">
        <w:rPr>
          <w:rFonts w:ascii="Arial" w:eastAsia="Calibri" w:hAnsi="Arial" w:cs="Arial"/>
          <w:kern w:val="1"/>
          <w:sz w:val="24"/>
          <w:szCs w:val="24"/>
          <w:u w:val="single"/>
        </w:rPr>
        <w:t>o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>d</w:t>
      </w:r>
      <w:r w:rsidR="00CA3564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každého druhu </w:t>
      </w:r>
      <w:r w:rsidR="004138D2">
        <w:rPr>
          <w:rFonts w:ascii="Arial" w:eastAsia="Calibri" w:hAnsi="Arial" w:cs="Arial"/>
          <w:kern w:val="1"/>
          <w:sz w:val="24"/>
          <w:szCs w:val="24"/>
          <w:u w:val="single"/>
        </w:rPr>
        <w:t>výrobku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. </w:t>
      </w:r>
      <w:r w:rsidR="00CA3564">
        <w:rPr>
          <w:rFonts w:ascii="Arial" w:eastAsia="Calibri" w:hAnsi="Arial" w:cs="Arial"/>
          <w:kern w:val="1"/>
          <w:sz w:val="24"/>
          <w:szCs w:val="24"/>
          <w:u w:val="single"/>
        </w:rPr>
        <w:t>Vzork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y</w:t>
      </w:r>
      <w:r w:rsidR="00CA3564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výrobk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ů</w:t>
      </w:r>
      <w:r w:rsidR="00CA3564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musí být 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>označen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y</w:t>
      </w:r>
      <w:r w:rsidR="0015718A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a 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>doložen</w:t>
      </w:r>
      <w:r w:rsidR="003724DC">
        <w:rPr>
          <w:rFonts w:ascii="Arial" w:eastAsia="Calibri" w:hAnsi="Arial" w:cs="Arial"/>
          <w:kern w:val="1"/>
          <w:sz w:val="24"/>
          <w:szCs w:val="24"/>
          <w:u w:val="single"/>
        </w:rPr>
        <w:t>y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příslušnou dokumentací, zpracovanou</w:t>
      </w:r>
      <w:r w:rsidR="008F1F1F">
        <w:rPr>
          <w:rFonts w:ascii="Arial" w:eastAsia="Calibri" w:hAnsi="Arial" w:cs="Arial"/>
          <w:kern w:val="1"/>
          <w:sz w:val="24"/>
          <w:szCs w:val="24"/>
          <w:u w:val="single"/>
        </w:rPr>
        <w:br/>
      </w:r>
      <w:bookmarkStart w:id="0" w:name="_GoBack"/>
      <w:bookmarkEnd w:id="0"/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>v rozsahu podle zadávací dokumentace.</w:t>
      </w: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Default="003E78C1"/>
    <w:sectPr w:rsidR="003E78C1" w:rsidSect="0007406E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496" w:rsidRDefault="00823496" w:rsidP="0007406E">
      <w:pPr>
        <w:spacing w:after="0" w:line="240" w:lineRule="auto"/>
      </w:pPr>
      <w:r>
        <w:separator/>
      </w:r>
    </w:p>
  </w:endnote>
  <w:endnote w:type="continuationSeparator" w:id="0">
    <w:p w:rsidR="00823496" w:rsidRDefault="00823496" w:rsidP="0007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078584"/>
      <w:docPartObj>
        <w:docPartGallery w:val="Page Numbers (Bottom of Page)"/>
        <w:docPartUnique/>
      </w:docPartObj>
    </w:sdtPr>
    <w:sdtEndPr/>
    <w:sdtContent>
      <w:p w:rsidR="0007406E" w:rsidRDefault="000740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F1F">
          <w:rPr>
            <w:noProof/>
          </w:rPr>
          <w:t>1</w:t>
        </w:r>
        <w:r>
          <w:fldChar w:fldCharType="end"/>
        </w:r>
      </w:p>
    </w:sdtContent>
  </w:sdt>
  <w:p w:rsidR="00291A7D" w:rsidRPr="0007406E" w:rsidRDefault="008F1F1F" w:rsidP="000740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496" w:rsidRDefault="00823496" w:rsidP="0007406E">
      <w:pPr>
        <w:spacing w:after="0" w:line="240" w:lineRule="auto"/>
      </w:pPr>
      <w:r>
        <w:separator/>
      </w:r>
    </w:p>
  </w:footnote>
  <w:footnote w:type="continuationSeparator" w:id="0">
    <w:p w:rsidR="00823496" w:rsidRDefault="00823496" w:rsidP="0007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7D" w:rsidRDefault="006A0376">
    <w:pPr>
      <w:pStyle w:val="Zhlav"/>
    </w:pPr>
    <w:r>
      <w:t xml:space="preserve">                                                                                               příloha č. 1 - Technická specifikace – část 1, str. 1-22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color w:val="999999"/>
        <w:lang w:eastAsia="cs-CZ"/>
      </w:rPr>
    </w:pPr>
    <w:r w:rsidRPr="00A81847">
      <w:rPr>
        <w:rFonts w:ascii="Arial" w:eastAsia="Times New Roman" w:hAnsi="Arial" w:cs="Arial"/>
        <w:i/>
        <w:color w:val="999999"/>
        <w:lang w:eastAsia="cs-CZ"/>
      </w:rPr>
      <w:t>Zadávací dokumentace pro nadlimitní veřejnou zakázku</w:t>
    </w:r>
  </w:p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color w:val="999999"/>
        <w:lang w:eastAsia="cs-CZ"/>
      </w:rPr>
    </w:pPr>
    <w:r w:rsidRPr="00A81847">
      <w:rPr>
        <w:rFonts w:ascii="Arial" w:eastAsia="Times New Roman" w:hAnsi="Arial" w:cs="Arial"/>
        <w:i/>
        <w:color w:val="999999"/>
        <w:lang w:eastAsia="cs-CZ"/>
      </w:rPr>
      <w:t xml:space="preserve">„GŘ OL - dodávky </w:t>
    </w:r>
    <w:r w:rsidR="004138D2" w:rsidRPr="004138D2">
      <w:rPr>
        <w:rFonts w:ascii="Arial" w:eastAsia="Times New Roman" w:hAnsi="Arial" w:cs="Arial"/>
        <w:i/>
        <w:color w:val="999999"/>
        <w:lang w:eastAsia="cs-CZ"/>
      </w:rPr>
      <w:t>polokošil, triček a mikin</w:t>
    </w:r>
    <w:r w:rsidRPr="00A81847">
      <w:rPr>
        <w:rFonts w:ascii="Arial" w:eastAsia="Times New Roman" w:hAnsi="Arial" w:cs="Arial"/>
        <w:i/>
        <w:color w:val="999999"/>
        <w:lang w:eastAsia="cs-CZ"/>
      </w:rPr>
      <w:t>“</w:t>
    </w:r>
  </w:p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8C53F3" w:rsidRPr="008F1F1F" w:rsidRDefault="00BC7FD8" w:rsidP="008F1F1F">
    <w:pPr>
      <w:rPr>
        <w:rFonts w:ascii="Arial" w:hAnsi="Arial" w:cs="Arial"/>
      </w:rPr>
    </w:pPr>
    <w:r w:rsidRPr="008F1F1F">
      <w:rPr>
        <w:rFonts w:ascii="Arial" w:hAnsi="Arial" w:cs="Arial"/>
      </w:rPr>
      <w:t>Příloha č. 6 k ZD -  Přehled požadovaných vzorků</w:t>
    </w:r>
  </w:p>
  <w:p w:rsidR="00291A7D" w:rsidRPr="008C53F3" w:rsidRDefault="008F1F1F" w:rsidP="008C53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B423D4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4">
    <w:nsid w:val="308D3B0D"/>
    <w:multiLevelType w:val="hybridMultilevel"/>
    <w:tmpl w:val="2A186878"/>
    <w:lvl w:ilvl="0" w:tplc="4B7C5386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5">
    <w:nsid w:val="36523657"/>
    <w:multiLevelType w:val="hybridMultilevel"/>
    <w:tmpl w:val="DAA44BA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54D00"/>
    <w:multiLevelType w:val="hybridMultilevel"/>
    <w:tmpl w:val="C9789E2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AB"/>
    <w:rsid w:val="0007406E"/>
    <w:rsid w:val="000E0122"/>
    <w:rsid w:val="001344E2"/>
    <w:rsid w:val="001518B7"/>
    <w:rsid w:val="0015718A"/>
    <w:rsid w:val="003724DC"/>
    <w:rsid w:val="003E78C1"/>
    <w:rsid w:val="004138D2"/>
    <w:rsid w:val="0041400E"/>
    <w:rsid w:val="006256A3"/>
    <w:rsid w:val="00631F2C"/>
    <w:rsid w:val="006410AB"/>
    <w:rsid w:val="006A0376"/>
    <w:rsid w:val="00746069"/>
    <w:rsid w:val="007A50A2"/>
    <w:rsid w:val="00823496"/>
    <w:rsid w:val="008A1EEB"/>
    <w:rsid w:val="008F1F1F"/>
    <w:rsid w:val="00A81847"/>
    <w:rsid w:val="00AF7189"/>
    <w:rsid w:val="00B00006"/>
    <w:rsid w:val="00B56994"/>
    <w:rsid w:val="00BC7FD8"/>
    <w:rsid w:val="00C21827"/>
    <w:rsid w:val="00CA3564"/>
    <w:rsid w:val="00CB154A"/>
    <w:rsid w:val="00D218B6"/>
    <w:rsid w:val="00E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E54C-F24F-405A-8E2C-EABC8D6C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 Milan</dc:creator>
  <cp:lastModifiedBy>Rábek Roman, Ing.</cp:lastModifiedBy>
  <cp:revision>14</cp:revision>
  <cp:lastPrinted>2014-01-06T08:57:00Z</cp:lastPrinted>
  <dcterms:created xsi:type="dcterms:W3CDTF">2014-01-06T08:06:00Z</dcterms:created>
  <dcterms:modified xsi:type="dcterms:W3CDTF">2016-08-22T09:12:00Z</dcterms:modified>
</cp:coreProperties>
</file>