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FAA" w:rsidRPr="00D53118" w:rsidRDefault="00C379D6" w:rsidP="00C379D6">
      <w:pPr>
        <w:widowControl w:val="0"/>
        <w:tabs>
          <w:tab w:val="left" w:pos="0"/>
        </w:tabs>
        <w:snapToGrid w:val="0"/>
        <w:ind w:right="1217"/>
        <w:jc w:val="center"/>
        <w:rPr>
          <w:rFonts w:ascii="Calibri" w:hAnsi="Calibri" w:cs="Calibri"/>
          <w:b/>
          <w:bCs/>
          <w:sz w:val="36"/>
          <w:szCs w:val="36"/>
        </w:rPr>
      </w:pPr>
      <w:r w:rsidRPr="00D53118">
        <w:rPr>
          <w:rFonts w:ascii="Calibri" w:hAnsi="Calibri" w:cs="Calibri"/>
          <w:b/>
          <w:bCs/>
          <w:sz w:val="48"/>
          <w:szCs w:val="48"/>
        </w:rPr>
        <w:tab/>
      </w:r>
      <w:r w:rsidRPr="00D53118">
        <w:rPr>
          <w:rFonts w:ascii="Calibri" w:hAnsi="Calibri" w:cs="Calibri"/>
          <w:b/>
          <w:bCs/>
          <w:sz w:val="48"/>
          <w:szCs w:val="48"/>
        </w:rPr>
        <w:tab/>
      </w:r>
    </w:p>
    <w:p w:rsidR="00C379D6" w:rsidRPr="00D53118" w:rsidRDefault="00C379D6" w:rsidP="00C379D6">
      <w:pPr>
        <w:widowControl w:val="0"/>
        <w:tabs>
          <w:tab w:val="left" w:pos="0"/>
        </w:tabs>
        <w:snapToGrid w:val="0"/>
        <w:ind w:right="1217"/>
        <w:jc w:val="center"/>
        <w:rPr>
          <w:rFonts w:ascii="Calibri" w:hAnsi="Calibri" w:cs="Calibri"/>
          <w:b/>
          <w:bCs/>
          <w:sz w:val="36"/>
          <w:szCs w:val="36"/>
        </w:rPr>
      </w:pPr>
      <w:r w:rsidRPr="00D53118">
        <w:rPr>
          <w:rFonts w:ascii="Calibri" w:hAnsi="Calibri" w:cs="Calibri"/>
          <w:b/>
          <w:bCs/>
          <w:sz w:val="36"/>
          <w:szCs w:val="36"/>
        </w:rPr>
        <w:t>Projektová dokumentace</w:t>
      </w:r>
    </w:p>
    <w:p w:rsidR="00C379D6" w:rsidRPr="00D53118" w:rsidRDefault="00D17249" w:rsidP="00C379D6">
      <w:pPr>
        <w:widowControl w:val="0"/>
        <w:tabs>
          <w:tab w:val="left" w:pos="0"/>
        </w:tabs>
        <w:snapToGrid w:val="0"/>
        <w:ind w:right="1217"/>
        <w:jc w:val="center"/>
        <w:rPr>
          <w:rFonts w:ascii="Calibri" w:hAnsi="Calibri" w:cs="Calibri"/>
        </w:rPr>
      </w:pPr>
      <w:r w:rsidRPr="00D53118">
        <w:rPr>
          <w:rFonts w:ascii="Calibri" w:hAnsi="Calibri" w:cs="Calibri"/>
          <w:b/>
          <w:bCs/>
          <w:sz w:val="48"/>
          <w:szCs w:val="48"/>
        </w:rPr>
        <w:t xml:space="preserve">pro </w:t>
      </w:r>
      <w:r w:rsidR="00C379D6" w:rsidRPr="00D53118">
        <w:rPr>
          <w:rFonts w:ascii="Calibri" w:hAnsi="Calibri" w:cs="Calibri"/>
          <w:b/>
          <w:bCs/>
          <w:sz w:val="48"/>
          <w:szCs w:val="48"/>
        </w:rPr>
        <w:t>provádění stavby</w:t>
      </w:r>
    </w:p>
    <w:p w:rsidR="00C379D6" w:rsidRPr="00D53118" w:rsidRDefault="00C379D6" w:rsidP="00C379D6">
      <w:pPr>
        <w:widowControl w:val="0"/>
        <w:tabs>
          <w:tab w:val="left" w:pos="0"/>
        </w:tabs>
        <w:snapToGrid w:val="0"/>
        <w:ind w:right="1217"/>
        <w:jc w:val="center"/>
        <w:rPr>
          <w:rFonts w:ascii="Calibri" w:hAnsi="Calibri" w:cs="Calibri"/>
        </w:rPr>
      </w:pPr>
    </w:p>
    <w:p w:rsidR="003E1AF4" w:rsidRPr="00BA73CE" w:rsidRDefault="003E1AF4" w:rsidP="00C379D6">
      <w:pPr>
        <w:widowControl w:val="0"/>
        <w:tabs>
          <w:tab w:val="left" w:pos="0"/>
        </w:tabs>
        <w:snapToGrid w:val="0"/>
        <w:ind w:right="1217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59212F" w:rsidRPr="00D53118" w:rsidRDefault="003E1AF4" w:rsidP="00C379D6">
      <w:pPr>
        <w:widowControl w:val="0"/>
        <w:tabs>
          <w:tab w:val="left" w:pos="0"/>
        </w:tabs>
        <w:snapToGrid w:val="0"/>
        <w:ind w:right="1217"/>
        <w:jc w:val="center"/>
        <w:rPr>
          <w:rFonts w:ascii="Calibri" w:hAnsi="Calibri" w:cs="Calibri"/>
          <w:b/>
          <w:bCs/>
          <w:sz w:val="52"/>
          <w:szCs w:val="52"/>
        </w:rPr>
      </w:pPr>
      <w:r w:rsidRPr="00D53118">
        <w:rPr>
          <w:rFonts w:ascii="Calibri" w:hAnsi="Calibri" w:cs="Calibri"/>
          <w:b/>
          <w:bCs/>
          <w:sz w:val="52"/>
          <w:szCs w:val="52"/>
        </w:rPr>
        <w:t>“O</w:t>
      </w:r>
      <w:r w:rsidR="00D53118">
        <w:rPr>
          <w:rFonts w:ascii="Calibri" w:hAnsi="Calibri" w:cs="Calibri"/>
          <w:b/>
          <w:bCs/>
          <w:sz w:val="52"/>
          <w:szCs w:val="52"/>
        </w:rPr>
        <w:t>pava - rekonstrukce prostor se zesíleným TZ - PROJEKTOVÁ DOKUMENTACE</w:t>
      </w:r>
      <w:r w:rsidRPr="00D53118">
        <w:rPr>
          <w:rFonts w:ascii="Calibri" w:hAnsi="Calibri" w:cs="Calibri"/>
          <w:b/>
          <w:bCs/>
          <w:sz w:val="52"/>
          <w:szCs w:val="52"/>
        </w:rPr>
        <w:t>”</w:t>
      </w:r>
    </w:p>
    <w:p w:rsidR="00BA73CE" w:rsidRPr="00BA73CE" w:rsidRDefault="00BA73CE" w:rsidP="008B68B1">
      <w:pPr>
        <w:widowControl w:val="0"/>
        <w:tabs>
          <w:tab w:val="left" w:pos="0"/>
        </w:tabs>
        <w:snapToGrid w:val="0"/>
        <w:ind w:right="1217"/>
        <w:jc w:val="center"/>
        <w:rPr>
          <w:rFonts w:ascii="Calibri" w:hAnsi="Calibri" w:cs="Calibri"/>
          <w:b/>
          <w:bCs/>
          <w:sz w:val="32"/>
          <w:szCs w:val="32"/>
        </w:rPr>
      </w:pPr>
    </w:p>
    <w:p w:rsidR="003C227C" w:rsidRPr="00BA73CE" w:rsidRDefault="00BA73CE" w:rsidP="00BA73CE">
      <w:pPr>
        <w:widowControl w:val="0"/>
        <w:tabs>
          <w:tab w:val="left" w:pos="0"/>
        </w:tabs>
        <w:snapToGrid w:val="0"/>
        <w:ind w:right="1217"/>
        <w:rPr>
          <w:rFonts w:ascii="Calibri" w:hAnsi="Calibri" w:cs="Calibri"/>
          <w:b/>
          <w:bCs/>
          <w:sz w:val="32"/>
          <w:szCs w:val="32"/>
        </w:rPr>
      </w:pPr>
      <w:r>
        <w:rPr>
          <w:rFonts w:ascii="Calibri" w:hAnsi="Calibri" w:cs="Calibri"/>
          <w:b/>
          <w:bCs/>
          <w:sz w:val="40"/>
          <w:szCs w:val="40"/>
        </w:rPr>
        <w:tab/>
      </w:r>
      <w:r w:rsidRPr="00BA73CE">
        <w:rPr>
          <w:rFonts w:ascii="Calibri" w:hAnsi="Calibri" w:cs="Calibri"/>
          <w:b/>
          <w:bCs/>
          <w:sz w:val="32"/>
          <w:szCs w:val="32"/>
        </w:rPr>
        <w:t>Obsah dokumentace:</w:t>
      </w:r>
    </w:p>
    <w:p w:rsidR="00BA73CE" w:rsidRPr="00BA73CE" w:rsidRDefault="00BA73CE" w:rsidP="00BA73CE">
      <w:pPr>
        <w:widowControl w:val="0"/>
        <w:tabs>
          <w:tab w:val="left" w:pos="0"/>
        </w:tabs>
        <w:snapToGrid w:val="0"/>
        <w:ind w:right="1217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  <w:sz w:val="40"/>
          <w:szCs w:val="40"/>
        </w:rPr>
        <w:tab/>
      </w:r>
      <w:r w:rsidRPr="00BA73CE">
        <w:rPr>
          <w:rFonts w:ascii="Calibri" w:hAnsi="Calibri" w:cs="Calibri"/>
          <w:b/>
          <w:bCs/>
        </w:rPr>
        <w:t>A.</w:t>
      </w:r>
      <w:r w:rsidRPr="00BA73CE">
        <w:rPr>
          <w:rFonts w:ascii="Calibri" w:hAnsi="Calibri" w:cs="Calibri"/>
          <w:b/>
          <w:bCs/>
        </w:rPr>
        <w:tab/>
        <w:t>Průvodní zpráva</w:t>
      </w:r>
    </w:p>
    <w:p w:rsidR="00BA73CE" w:rsidRPr="00BA73CE" w:rsidRDefault="00BA73CE" w:rsidP="00BA73CE">
      <w:pPr>
        <w:widowControl w:val="0"/>
        <w:tabs>
          <w:tab w:val="left" w:pos="0"/>
        </w:tabs>
        <w:snapToGrid w:val="0"/>
        <w:ind w:right="1217"/>
        <w:rPr>
          <w:rFonts w:ascii="Calibri" w:hAnsi="Calibri" w:cs="Calibri"/>
          <w:b/>
          <w:bCs/>
        </w:rPr>
      </w:pPr>
      <w:r w:rsidRPr="00BA73CE">
        <w:rPr>
          <w:rFonts w:ascii="Calibri" w:hAnsi="Calibri" w:cs="Calibri"/>
          <w:b/>
          <w:bCs/>
        </w:rPr>
        <w:tab/>
        <w:t>B.</w:t>
      </w:r>
      <w:r w:rsidRPr="00BA73CE">
        <w:rPr>
          <w:rFonts w:ascii="Calibri" w:hAnsi="Calibri" w:cs="Calibri"/>
          <w:b/>
          <w:bCs/>
        </w:rPr>
        <w:tab/>
        <w:t>Souhrnná technická zpráva</w:t>
      </w:r>
    </w:p>
    <w:p w:rsidR="00BA73CE" w:rsidRDefault="00BA73CE" w:rsidP="00BA73CE">
      <w:pPr>
        <w:widowControl w:val="0"/>
        <w:tabs>
          <w:tab w:val="left" w:pos="0"/>
        </w:tabs>
        <w:snapToGrid w:val="0"/>
        <w:ind w:right="1217"/>
        <w:rPr>
          <w:rFonts w:ascii="Calibri" w:hAnsi="Calibri" w:cs="Calibri"/>
          <w:b/>
          <w:bCs/>
        </w:rPr>
      </w:pPr>
      <w:r w:rsidRPr="00BA73CE">
        <w:rPr>
          <w:rFonts w:ascii="Calibri" w:hAnsi="Calibri" w:cs="Calibri"/>
          <w:b/>
          <w:bCs/>
        </w:rPr>
        <w:tab/>
        <w:t>C.</w:t>
      </w:r>
      <w:r w:rsidRPr="00BA73CE">
        <w:rPr>
          <w:rFonts w:ascii="Calibri" w:hAnsi="Calibri" w:cs="Calibri"/>
          <w:b/>
          <w:bCs/>
        </w:rPr>
        <w:tab/>
        <w:t>Situace</w:t>
      </w:r>
    </w:p>
    <w:p w:rsidR="00BA73CE" w:rsidRDefault="00BA73CE" w:rsidP="00BA73CE">
      <w:pPr>
        <w:widowControl w:val="0"/>
        <w:tabs>
          <w:tab w:val="left" w:pos="0"/>
        </w:tabs>
        <w:snapToGrid w:val="0"/>
        <w:ind w:right="1217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ab/>
        <w:t>D.</w:t>
      </w:r>
      <w:r>
        <w:rPr>
          <w:rFonts w:ascii="Calibri" w:hAnsi="Calibri" w:cs="Calibri"/>
          <w:b/>
          <w:bCs/>
        </w:rPr>
        <w:tab/>
        <w:t>Dokumentace objektů</w:t>
      </w:r>
    </w:p>
    <w:p w:rsidR="00BA73CE" w:rsidRDefault="00BA73CE" w:rsidP="00BA73CE">
      <w:pPr>
        <w:widowControl w:val="0"/>
        <w:tabs>
          <w:tab w:val="left" w:pos="0"/>
        </w:tabs>
        <w:snapToGrid w:val="0"/>
        <w:ind w:right="1217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  <w:t>Požárně bezpečnostní řešení</w:t>
      </w:r>
    </w:p>
    <w:p w:rsidR="00BA73CE" w:rsidRDefault="00BA73CE" w:rsidP="00BA73CE">
      <w:pPr>
        <w:widowControl w:val="0"/>
        <w:tabs>
          <w:tab w:val="left" w:pos="0"/>
        </w:tabs>
        <w:snapToGrid w:val="0"/>
        <w:ind w:right="1217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  <w:t>Architektoniko stavební část</w:t>
      </w:r>
    </w:p>
    <w:p w:rsidR="00BA73CE" w:rsidRDefault="00BA73CE" w:rsidP="00BA73CE">
      <w:pPr>
        <w:widowControl w:val="0"/>
        <w:tabs>
          <w:tab w:val="left" w:pos="0"/>
        </w:tabs>
        <w:snapToGrid w:val="0"/>
        <w:ind w:right="1217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  <w:t>Silnoproud</w:t>
      </w:r>
    </w:p>
    <w:p w:rsidR="00BA73CE" w:rsidRDefault="00BA73CE" w:rsidP="00BA73CE">
      <w:pPr>
        <w:widowControl w:val="0"/>
        <w:tabs>
          <w:tab w:val="left" w:pos="0"/>
        </w:tabs>
        <w:snapToGrid w:val="0"/>
        <w:ind w:right="1217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  <w:t>Slaboproud</w:t>
      </w:r>
    </w:p>
    <w:p w:rsidR="00BA73CE" w:rsidRDefault="00BA73CE" w:rsidP="00BA73CE">
      <w:pPr>
        <w:widowControl w:val="0"/>
        <w:tabs>
          <w:tab w:val="left" w:pos="0"/>
        </w:tabs>
        <w:snapToGrid w:val="0"/>
        <w:ind w:right="1217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  <w:t>Vytápění</w:t>
      </w:r>
    </w:p>
    <w:p w:rsidR="00BA73CE" w:rsidRDefault="00BA73CE" w:rsidP="00BA73CE">
      <w:pPr>
        <w:widowControl w:val="0"/>
        <w:tabs>
          <w:tab w:val="left" w:pos="0"/>
        </w:tabs>
        <w:snapToGrid w:val="0"/>
        <w:ind w:right="1217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  <w:t>Vzduchotechnika</w:t>
      </w:r>
    </w:p>
    <w:p w:rsidR="00BA73CE" w:rsidRDefault="00BA73CE" w:rsidP="00BA73CE">
      <w:pPr>
        <w:widowControl w:val="0"/>
        <w:tabs>
          <w:tab w:val="left" w:pos="0"/>
        </w:tabs>
        <w:snapToGrid w:val="0"/>
        <w:ind w:right="1217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  <w:t>Zdravotně technické instalace</w:t>
      </w:r>
    </w:p>
    <w:p w:rsidR="00BA73CE" w:rsidRDefault="00BA73CE" w:rsidP="00BA73CE">
      <w:pPr>
        <w:widowControl w:val="0"/>
        <w:tabs>
          <w:tab w:val="left" w:pos="0"/>
        </w:tabs>
        <w:snapToGrid w:val="0"/>
        <w:ind w:right="1217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ab/>
        <w:t>Výkaz výměr</w:t>
      </w:r>
    </w:p>
    <w:p w:rsidR="00BA73CE" w:rsidRPr="00BA73CE" w:rsidRDefault="00BA73CE" w:rsidP="00BA73CE">
      <w:pPr>
        <w:widowControl w:val="0"/>
        <w:tabs>
          <w:tab w:val="left" w:pos="0"/>
        </w:tabs>
        <w:snapToGrid w:val="0"/>
        <w:ind w:right="1217"/>
        <w:rPr>
          <w:rFonts w:ascii="Calibri" w:hAnsi="Calibri" w:cs="Calibri"/>
          <w:b/>
          <w:bCs/>
          <w:sz w:val="40"/>
          <w:szCs w:val="40"/>
        </w:rPr>
      </w:pPr>
      <w:r>
        <w:rPr>
          <w:rFonts w:ascii="Calibri" w:hAnsi="Calibri" w:cs="Calibri"/>
          <w:b/>
          <w:bCs/>
        </w:rPr>
        <w:tab/>
        <w:t>Rozpočet</w:t>
      </w:r>
    </w:p>
    <w:p w:rsidR="00C379D6" w:rsidRPr="00D53118" w:rsidRDefault="00C379D6" w:rsidP="00C379D6">
      <w:pPr>
        <w:pStyle w:val="Zkladntext"/>
        <w:tabs>
          <w:tab w:val="left" w:pos="0"/>
        </w:tabs>
        <w:spacing w:after="0" w:line="240" w:lineRule="auto"/>
        <w:rPr>
          <w:rFonts w:ascii="Calibri" w:hAnsi="Calibri" w:cs="Calibri"/>
        </w:rPr>
      </w:pPr>
    </w:p>
    <w:p w:rsidR="00D53118" w:rsidRPr="00D53118" w:rsidRDefault="006B6F28" w:rsidP="00D53118">
      <w:pPr>
        <w:tabs>
          <w:tab w:val="left" w:pos="709"/>
        </w:tabs>
        <w:rPr>
          <w:rFonts w:ascii="Calibri" w:hAnsi="Calibri" w:cs="Calibri"/>
          <w:b/>
        </w:rPr>
      </w:pPr>
      <w:r w:rsidRPr="00D53118">
        <w:rPr>
          <w:rFonts w:ascii="Calibri" w:hAnsi="Calibri" w:cs="Calibri"/>
        </w:rPr>
        <w:tab/>
      </w:r>
      <w:proofErr w:type="gramStart"/>
      <w:r w:rsidR="00D53118" w:rsidRPr="00D53118">
        <w:rPr>
          <w:rFonts w:ascii="Calibri" w:eastAsia="Calibri" w:hAnsi="Calibri" w:cs="Calibri"/>
          <w:b/>
          <w:szCs w:val="22"/>
        </w:rPr>
        <w:t>Stavebník :</w:t>
      </w:r>
      <w:r w:rsidR="00D53118" w:rsidRPr="00D53118">
        <w:rPr>
          <w:rFonts w:ascii="Calibri" w:eastAsia="Calibri" w:hAnsi="Calibri" w:cs="Calibri"/>
          <w:b/>
          <w:szCs w:val="22"/>
        </w:rPr>
        <w:tab/>
        <w:t>Vězeňská</w:t>
      </w:r>
      <w:proofErr w:type="gramEnd"/>
      <w:r w:rsidR="00D53118" w:rsidRPr="00D53118">
        <w:rPr>
          <w:rFonts w:ascii="Calibri" w:eastAsia="Calibri" w:hAnsi="Calibri" w:cs="Calibri"/>
          <w:b/>
          <w:szCs w:val="22"/>
        </w:rPr>
        <w:t xml:space="preserve"> služba České republ</w:t>
      </w:r>
      <w:r w:rsidR="00D53118" w:rsidRPr="00D53118">
        <w:rPr>
          <w:rFonts w:ascii="Calibri" w:hAnsi="Calibri" w:cs="Calibri"/>
          <w:b/>
        </w:rPr>
        <w:t>iky</w:t>
      </w:r>
    </w:p>
    <w:p w:rsidR="00D53118" w:rsidRPr="00D53118" w:rsidRDefault="00D53118" w:rsidP="00D53118">
      <w:pPr>
        <w:rPr>
          <w:rFonts w:ascii="Calibri" w:hAnsi="Calibri" w:cs="Calibri"/>
        </w:rPr>
      </w:pPr>
      <w:r w:rsidRPr="00D53118">
        <w:rPr>
          <w:rFonts w:ascii="Calibri" w:hAnsi="Calibri" w:cs="Calibri"/>
        </w:rPr>
        <w:tab/>
      </w:r>
      <w:r w:rsidRPr="00D53118">
        <w:rPr>
          <w:rFonts w:ascii="Calibri" w:hAnsi="Calibri" w:cs="Calibri"/>
        </w:rPr>
        <w:tab/>
      </w:r>
      <w:r w:rsidRPr="00D53118">
        <w:rPr>
          <w:rFonts w:ascii="Calibri" w:hAnsi="Calibri" w:cs="Calibri"/>
        </w:rPr>
        <w:tab/>
        <w:t>se sídlem Soudní 1672/1a, 140 00 Praha 4 - Nusle,</w:t>
      </w:r>
    </w:p>
    <w:p w:rsidR="00D53118" w:rsidRPr="00D53118" w:rsidRDefault="00D53118" w:rsidP="00D53118">
      <w:pPr>
        <w:rPr>
          <w:rFonts w:ascii="Calibri" w:hAnsi="Calibri" w:cs="Calibri"/>
          <w:lang w:val="en-US"/>
        </w:rPr>
      </w:pPr>
      <w:r w:rsidRPr="00D53118">
        <w:rPr>
          <w:rFonts w:ascii="Calibri" w:hAnsi="Calibri" w:cs="Calibri"/>
        </w:rPr>
        <w:tab/>
      </w:r>
      <w:r w:rsidRPr="00D53118">
        <w:rPr>
          <w:rFonts w:ascii="Calibri" w:hAnsi="Calibri" w:cs="Calibri"/>
        </w:rPr>
        <w:tab/>
      </w:r>
      <w:r w:rsidRPr="00D53118">
        <w:rPr>
          <w:rFonts w:ascii="Calibri" w:hAnsi="Calibri" w:cs="Calibri"/>
        </w:rPr>
        <w:tab/>
      </w:r>
      <w:proofErr w:type="gramStart"/>
      <w:r w:rsidRPr="00D53118">
        <w:rPr>
          <w:rFonts w:ascii="Calibri" w:hAnsi="Calibri" w:cs="Calibri"/>
        </w:rPr>
        <w:t>Zastoupená  ředitelem</w:t>
      </w:r>
      <w:proofErr w:type="gramEnd"/>
      <w:r w:rsidRPr="00D53118">
        <w:rPr>
          <w:rFonts w:ascii="Calibri" w:hAnsi="Calibri" w:cs="Calibri"/>
        </w:rPr>
        <w:t xml:space="preserve"> Věznice a ústavu pro VZD Opava plk. Mgr. Ivo </w:t>
      </w:r>
      <w:r w:rsidRPr="00D53118">
        <w:rPr>
          <w:rFonts w:ascii="Calibri" w:hAnsi="Calibri" w:cs="Calibri"/>
        </w:rPr>
        <w:tab/>
      </w:r>
      <w:r w:rsidRPr="00D53118">
        <w:rPr>
          <w:rFonts w:ascii="Calibri" w:hAnsi="Calibri" w:cs="Calibri"/>
        </w:rPr>
        <w:tab/>
      </w:r>
      <w:r w:rsidRPr="00D53118">
        <w:rPr>
          <w:rFonts w:ascii="Calibri" w:hAnsi="Calibri" w:cs="Calibri"/>
        </w:rPr>
        <w:tab/>
      </w:r>
      <w:proofErr w:type="spellStart"/>
      <w:r w:rsidRPr="00D53118">
        <w:rPr>
          <w:rFonts w:ascii="Calibri" w:hAnsi="Calibri" w:cs="Calibri"/>
        </w:rPr>
        <w:t>Turokem</w:t>
      </w:r>
      <w:proofErr w:type="spellEnd"/>
      <w:r w:rsidRPr="00D53118">
        <w:rPr>
          <w:rFonts w:ascii="Calibri" w:hAnsi="Calibri" w:cs="Calibri"/>
        </w:rPr>
        <w:t xml:space="preserve"> na základě pověření č. </w:t>
      </w:r>
      <w:proofErr w:type="spellStart"/>
      <w:r w:rsidRPr="00D53118">
        <w:rPr>
          <w:rFonts w:ascii="Calibri" w:hAnsi="Calibri" w:cs="Calibri"/>
        </w:rPr>
        <w:t>j</w:t>
      </w:r>
      <w:proofErr w:type="spellEnd"/>
      <w:r w:rsidRPr="00D53118">
        <w:rPr>
          <w:rFonts w:ascii="Calibri" w:hAnsi="Calibri" w:cs="Calibri"/>
        </w:rPr>
        <w:t xml:space="preserve">. </w:t>
      </w:r>
      <w:r w:rsidRPr="00D53118">
        <w:rPr>
          <w:rFonts w:ascii="Calibri" w:hAnsi="Calibri" w:cs="Calibri"/>
          <w:lang w:val="en-US"/>
        </w:rPr>
        <w:t>VS-88537-5/ČJ-2016-800020-SP</w:t>
      </w:r>
    </w:p>
    <w:p w:rsidR="00D53118" w:rsidRPr="00D53118" w:rsidRDefault="00D53118" w:rsidP="00D53118">
      <w:pPr>
        <w:rPr>
          <w:rFonts w:ascii="Calibri" w:hAnsi="Calibri" w:cs="Calibri"/>
        </w:rPr>
      </w:pPr>
      <w:r w:rsidRPr="00D53118">
        <w:rPr>
          <w:rFonts w:ascii="Calibri" w:hAnsi="Calibri" w:cs="Calibri"/>
        </w:rPr>
        <w:tab/>
      </w:r>
      <w:r w:rsidRPr="00D53118">
        <w:rPr>
          <w:rFonts w:ascii="Calibri" w:hAnsi="Calibri" w:cs="Calibri"/>
        </w:rPr>
        <w:tab/>
      </w:r>
      <w:r w:rsidRPr="00D53118">
        <w:rPr>
          <w:rFonts w:ascii="Calibri" w:hAnsi="Calibri" w:cs="Calibri"/>
        </w:rPr>
        <w:tab/>
        <w:t xml:space="preserve">ze dne  </w:t>
      </w:r>
      <w:proofErr w:type="gramStart"/>
      <w:r w:rsidRPr="00D53118">
        <w:rPr>
          <w:rFonts w:ascii="Calibri" w:hAnsi="Calibri" w:cs="Calibri"/>
        </w:rPr>
        <w:t>1.9.2016</w:t>
      </w:r>
      <w:proofErr w:type="gramEnd"/>
    </w:p>
    <w:p w:rsidR="00D53118" w:rsidRPr="00D53118" w:rsidRDefault="00D53118" w:rsidP="00D53118">
      <w:pPr>
        <w:rPr>
          <w:rFonts w:ascii="Calibri" w:hAnsi="Calibri" w:cs="Calibri"/>
        </w:rPr>
      </w:pPr>
      <w:r w:rsidRPr="00D53118">
        <w:rPr>
          <w:rFonts w:ascii="Calibri" w:hAnsi="Calibri" w:cs="Calibri"/>
        </w:rPr>
        <w:tab/>
      </w:r>
      <w:r w:rsidRPr="00D53118">
        <w:rPr>
          <w:rFonts w:ascii="Calibri" w:hAnsi="Calibri" w:cs="Calibri"/>
        </w:rPr>
        <w:tab/>
      </w:r>
      <w:r w:rsidRPr="00D53118">
        <w:rPr>
          <w:rFonts w:ascii="Calibri" w:hAnsi="Calibri" w:cs="Calibri"/>
        </w:rPr>
        <w:tab/>
        <w:t xml:space="preserve">Věznice a ústav pro výkon zabezpečovací detence Opava se sídlem </w:t>
      </w:r>
      <w:r w:rsidRPr="00D53118">
        <w:rPr>
          <w:rFonts w:ascii="Calibri" w:hAnsi="Calibri" w:cs="Calibri"/>
        </w:rPr>
        <w:tab/>
      </w:r>
      <w:r w:rsidRPr="00D53118">
        <w:rPr>
          <w:rFonts w:ascii="Calibri" w:hAnsi="Calibri" w:cs="Calibri"/>
        </w:rPr>
        <w:tab/>
      </w:r>
      <w:r w:rsidRPr="00D53118">
        <w:rPr>
          <w:rFonts w:ascii="Calibri" w:hAnsi="Calibri" w:cs="Calibri"/>
        </w:rPr>
        <w:tab/>
        <w:t>Krnovská 68, 74649, Opava</w:t>
      </w:r>
    </w:p>
    <w:p w:rsidR="00D53118" w:rsidRPr="00D53118" w:rsidRDefault="00D53118" w:rsidP="00D53118">
      <w:pPr>
        <w:rPr>
          <w:rFonts w:ascii="Calibri" w:hAnsi="Calibri" w:cs="Calibri"/>
        </w:rPr>
      </w:pPr>
      <w:r w:rsidRPr="00D53118">
        <w:rPr>
          <w:rFonts w:ascii="Calibri" w:hAnsi="Calibri" w:cs="Calibri"/>
        </w:rPr>
        <w:tab/>
      </w:r>
      <w:r w:rsidRPr="00D53118">
        <w:rPr>
          <w:rFonts w:ascii="Calibri" w:hAnsi="Calibri" w:cs="Calibri"/>
        </w:rPr>
        <w:tab/>
      </w:r>
      <w:r w:rsidRPr="00D53118">
        <w:rPr>
          <w:rFonts w:ascii="Calibri" w:hAnsi="Calibri" w:cs="Calibri"/>
        </w:rPr>
        <w:tab/>
        <w:t>IČO: 00212423</w:t>
      </w:r>
    </w:p>
    <w:p w:rsidR="00D53118" w:rsidRPr="00D53118" w:rsidRDefault="00D53118" w:rsidP="00D53118">
      <w:pPr>
        <w:tabs>
          <w:tab w:val="left" w:pos="0"/>
          <w:tab w:val="left" w:pos="426"/>
        </w:tabs>
        <w:rPr>
          <w:rFonts w:ascii="Calibri" w:hAnsi="Calibri" w:cs="Calibri"/>
        </w:rPr>
      </w:pPr>
    </w:p>
    <w:p w:rsidR="00D53118" w:rsidRPr="00D53118" w:rsidRDefault="00D53118" w:rsidP="00BA73CE">
      <w:pPr>
        <w:pStyle w:val="Zhlav"/>
        <w:tabs>
          <w:tab w:val="left" w:pos="426"/>
        </w:tabs>
        <w:rPr>
          <w:sz w:val="18"/>
          <w:szCs w:val="18"/>
        </w:rPr>
      </w:pPr>
      <w:r w:rsidRPr="00D53118">
        <w:tab/>
      </w:r>
      <w:r w:rsidRPr="00D53118">
        <w:rPr>
          <w:sz w:val="18"/>
          <w:szCs w:val="18"/>
        </w:rPr>
        <w:tab/>
      </w:r>
    </w:p>
    <w:p w:rsidR="00D53118" w:rsidRPr="00D53118" w:rsidRDefault="00D53118" w:rsidP="00D53118">
      <w:pPr>
        <w:pStyle w:val="Zhlav"/>
        <w:tabs>
          <w:tab w:val="left" w:pos="426"/>
        </w:tabs>
        <w:ind w:left="2127" w:hanging="1418"/>
        <w:rPr>
          <w:b/>
        </w:rPr>
      </w:pPr>
      <w:r w:rsidRPr="00D53118">
        <w:rPr>
          <w:b/>
        </w:rPr>
        <w:t xml:space="preserve">Generální projektant: </w:t>
      </w:r>
    </w:p>
    <w:p w:rsidR="00D53118" w:rsidRPr="00D53118" w:rsidRDefault="00D53118" w:rsidP="00D53118">
      <w:pPr>
        <w:pStyle w:val="Zhlav"/>
        <w:tabs>
          <w:tab w:val="left" w:pos="426"/>
        </w:tabs>
        <w:ind w:left="2127" w:hanging="1418"/>
      </w:pPr>
      <w:r w:rsidRPr="00D53118">
        <w:rPr>
          <w:b/>
        </w:rPr>
        <w:tab/>
      </w:r>
      <w:r w:rsidRPr="00D53118">
        <w:t xml:space="preserve">KAPEGO projekt s.r.o. </w:t>
      </w:r>
    </w:p>
    <w:p w:rsidR="00D53118" w:rsidRPr="00D53118" w:rsidRDefault="00D53118" w:rsidP="00D53118">
      <w:pPr>
        <w:pStyle w:val="Zhlav"/>
        <w:tabs>
          <w:tab w:val="left" w:pos="426"/>
        </w:tabs>
        <w:ind w:left="2127" w:hanging="1418"/>
      </w:pPr>
      <w:r w:rsidRPr="00D53118">
        <w:tab/>
      </w:r>
      <w:proofErr w:type="gramStart"/>
      <w:r w:rsidRPr="00D53118">
        <w:t>28.října</w:t>
      </w:r>
      <w:proofErr w:type="gramEnd"/>
      <w:r w:rsidRPr="00D53118">
        <w:t xml:space="preserve"> č. 1142/168 </w:t>
      </w:r>
    </w:p>
    <w:p w:rsidR="00D53118" w:rsidRPr="00D53118" w:rsidRDefault="00D53118" w:rsidP="00D53118">
      <w:pPr>
        <w:pStyle w:val="Zhlav"/>
        <w:tabs>
          <w:tab w:val="left" w:pos="426"/>
        </w:tabs>
        <w:ind w:left="2127" w:hanging="1418"/>
      </w:pPr>
      <w:r w:rsidRPr="00D53118">
        <w:tab/>
      </w:r>
      <w:proofErr w:type="gramStart"/>
      <w:r w:rsidRPr="00D53118">
        <w:t>709 00  Ostrava</w:t>
      </w:r>
      <w:proofErr w:type="gramEnd"/>
    </w:p>
    <w:p w:rsidR="00D53118" w:rsidRPr="00D53118" w:rsidRDefault="00D53118" w:rsidP="00BA73CE">
      <w:pPr>
        <w:pStyle w:val="Zhlav"/>
        <w:tabs>
          <w:tab w:val="left" w:pos="426"/>
        </w:tabs>
        <w:ind w:left="2127" w:hanging="1418"/>
      </w:pPr>
      <w:r w:rsidRPr="00D53118">
        <w:rPr>
          <w:b/>
        </w:rPr>
        <w:tab/>
        <w:t xml:space="preserve"> </w:t>
      </w:r>
    </w:p>
    <w:p w:rsidR="00D53118" w:rsidRPr="00D53118" w:rsidRDefault="00D53118" w:rsidP="00D53118">
      <w:pPr>
        <w:pStyle w:val="Zhlav"/>
        <w:tabs>
          <w:tab w:val="left" w:pos="426"/>
        </w:tabs>
        <w:ind w:left="2127"/>
      </w:pPr>
      <w:r w:rsidRPr="00D53118">
        <w:tab/>
      </w:r>
    </w:p>
    <w:p w:rsidR="003E1AF4" w:rsidRPr="00D53118" w:rsidRDefault="00D53118" w:rsidP="00D53118">
      <w:pPr>
        <w:tabs>
          <w:tab w:val="left" w:pos="709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 w:rsidRPr="00D53118">
        <w:rPr>
          <w:rFonts w:ascii="Calibri" w:hAnsi="Calibri" w:cs="Calibri"/>
        </w:rPr>
        <w:t>Datum zpracování: 12/2016-1/2017</w:t>
      </w:r>
    </w:p>
    <w:sectPr w:rsidR="003E1AF4" w:rsidRPr="00D53118" w:rsidSect="00E55CDD">
      <w:pgSz w:w="11906" w:h="16838"/>
      <w:pgMar w:top="1417" w:right="1417" w:bottom="1417" w:left="1417" w:header="708" w:footer="708" w:gutter="0"/>
      <w:cols w:space="708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emibold">
    <w:panose1 w:val="020B07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G Mincho Light J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pStyle w:val="Nadpis4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pStyle w:val="Textpsmene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</w:abstractNum>
  <w:abstractNum w:abstractNumId="3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ascii="Calibri" w:hAnsi="Calibri" w:cs="Times New Roman" w:hint="default"/>
        <w:b/>
        <w:bCs/>
        <w:color w:val="auto"/>
        <w:sz w:val="24"/>
        <w:szCs w:val="24"/>
      </w:rPr>
    </w:lvl>
  </w:abstractNum>
  <w:abstractNum w:abstractNumId="4">
    <w:nsid w:val="00000005"/>
    <w:multiLevelType w:val="singleLevel"/>
    <w:tmpl w:val="00000005"/>
    <w:name w:val="WW8Num7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ascii="Calibri" w:hAnsi="Calibri" w:cs="Times New Roman" w:hint="default"/>
        <w:color w:val="auto"/>
        <w:sz w:val="24"/>
        <w:szCs w:val="24"/>
      </w:rPr>
    </w:lvl>
  </w:abstractNum>
  <w:abstractNum w:abstractNumId="5">
    <w:nsid w:val="27A0703F"/>
    <w:multiLevelType w:val="hybridMultilevel"/>
    <w:tmpl w:val="57643018"/>
    <w:lvl w:ilvl="0" w:tplc="3458A5C0">
      <w:start w:val="2"/>
      <w:numFmt w:val="bullet"/>
      <w:lvlText w:val="-"/>
      <w:lvlJc w:val="left"/>
      <w:pPr>
        <w:ind w:left="1080" w:hanging="360"/>
      </w:pPr>
      <w:rPr>
        <w:rFonts w:ascii="Calibri" w:eastAsia="SimSu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C893CD4"/>
    <w:multiLevelType w:val="hybridMultilevel"/>
    <w:tmpl w:val="C742C644"/>
    <w:lvl w:ilvl="0" w:tplc="8BCA37C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50D547C"/>
    <w:multiLevelType w:val="hybridMultilevel"/>
    <w:tmpl w:val="28DE2698"/>
    <w:lvl w:ilvl="0" w:tplc="5C14DCCC">
      <w:start w:val="1"/>
      <w:numFmt w:val="bullet"/>
      <w:lvlText w:val="-"/>
      <w:lvlJc w:val="left"/>
      <w:pPr>
        <w:ind w:left="1080" w:hanging="360"/>
      </w:pPr>
      <w:rPr>
        <w:rFonts w:ascii="Calibri" w:eastAsia="SimSu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9B90524"/>
    <w:multiLevelType w:val="hybridMultilevel"/>
    <w:tmpl w:val="0FDA6F18"/>
    <w:lvl w:ilvl="0" w:tplc="FB2EB7BA">
      <w:start w:val="1"/>
      <w:numFmt w:val="bullet"/>
      <w:lvlText w:val="-"/>
      <w:lvlJc w:val="left"/>
      <w:pPr>
        <w:ind w:left="1080" w:hanging="360"/>
      </w:pPr>
      <w:rPr>
        <w:rFonts w:ascii="Calibri" w:eastAsia="SimSu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5"/>
  </w:num>
  <w:num w:numId="8">
    <w:abstractNumId w:val="8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applyBreakingRules/>
  </w:compat>
  <w:rsids>
    <w:rsidRoot w:val="00B10D21"/>
    <w:rsid w:val="000163A7"/>
    <w:rsid w:val="00054CD7"/>
    <w:rsid w:val="000F5993"/>
    <w:rsid w:val="00104395"/>
    <w:rsid w:val="0012307D"/>
    <w:rsid w:val="00176E79"/>
    <w:rsid w:val="001A0447"/>
    <w:rsid w:val="001A41AE"/>
    <w:rsid w:val="001E6AD7"/>
    <w:rsid w:val="002B301B"/>
    <w:rsid w:val="002B5835"/>
    <w:rsid w:val="002F595E"/>
    <w:rsid w:val="00302EFD"/>
    <w:rsid w:val="0030769A"/>
    <w:rsid w:val="0033238C"/>
    <w:rsid w:val="00381293"/>
    <w:rsid w:val="003A6290"/>
    <w:rsid w:val="003C028A"/>
    <w:rsid w:val="003C227C"/>
    <w:rsid w:val="003E1AF4"/>
    <w:rsid w:val="004023DA"/>
    <w:rsid w:val="00487A37"/>
    <w:rsid w:val="004B4CC0"/>
    <w:rsid w:val="004F42AC"/>
    <w:rsid w:val="00501EAB"/>
    <w:rsid w:val="0050454F"/>
    <w:rsid w:val="00504F68"/>
    <w:rsid w:val="005668B2"/>
    <w:rsid w:val="0059212F"/>
    <w:rsid w:val="00593734"/>
    <w:rsid w:val="005B5FBE"/>
    <w:rsid w:val="005E3908"/>
    <w:rsid w:val="00610297"/>
    <w:rsid w:val="0061616C"/>
    <w:rsid w:val="00623721"/>
    <w:rsid w:val="006320A4"/>
    <w:rsid w:val="0063678F"/>
    <w:rsid w:val="006458B8"/>
    <w:rsid w:val="00657BEA"/>
    <w:rsid w:val="006872BB"/>
    <w:rsid w:val="006A7D03"/>
    <w:rsid w:val="006B6F28"/>
    <w:rsid w:val="00702CA0"/>
    <w:rsid w:val="007C4A03"/>
    <w:rsid w:val="007C5565"/>
    <w:rsid w:val="007F227B"/>
    <w:rsid w:val="007F5679"/>
    <w:rsid w:val="00816650"/>
    <w:rsid w:val="00834BF8"/>
    <w:rsid w:val="00843043"/>
    <w:rsid w:val="008807E4"/>
    <w:rsid w:val="00881124"/>
    <w:rsid w:val="008B68B1"/>
    <w:rsid w:val="008B6F0C"/>
    <w:rsid w:val="00944AA5"/>
    <w:rsid w:val="009458AB"/>
    <w:rsid w:val="009838DB"/>
    <w:rsid w:val="009A1839"/>
    <w:rsid w:val="009A578A"/>
    <w:rsid w:val="00A06FAA"/>
    <w:rsid w:val="00A238E9"/>
    <w:rsid w:val="00A64779"/>
    <w:rsid w:val="00AB1F00"/>
    <w:rsid w:val="00AB2DEB"/>
    <w:rsid w:val="00AC0F7A"/>
    <w:rsid w:val="00AE3EA1"/>
    <w:rsid w:val="00AF5ECF"/>
    <w:rsid w:val="00B10D21"/>
    <w:rsid w:val="00B35F80"/>
    <w:rsid w:val="00B507F5"/>
    <w:rsid w:val="00B574A7"/>
    <w:rsid w:val="00BA73CE"/>
    <w:rsid w:val="00BE3206"/>
    <w:rsid w:val="00BE507B"/>
    <w:rsid w:val="00C027A1"/>
    <w:rsid w:val="00C150D8"/>
    <w:rsid w:val="00C24BC8"/>
    <w:rsid w:val="00C379D6"/>
    <w:rsid w:val="00CA410F"/>
    <w:rsid w:val="00CB1F96"/>
    <w:rsid w:val="00CB692A"/>
    <w:rsid w:val="00CC4297"/>
    <w:rsid w:val="00CE3CE0"/>
    <w:rsid w:val="00D10791"/>
    <w:rsid w:val="00D17249"/>
    <w:rsid w:val="00D53118"/>
    <w:rsid w:val="00D75F55"/>
    <w:rsid w:val="00E173ED"/>
    <w:rsid w:val="00E22EFE"/>
    <w:rsid w:val="00E2614A"/>
    <w:rsid w:val="00E55CDD"/>
    <w:rsid w:val="00ED3EDA"/>
    <w:rsid w:val="00FC20BF"/>
    <w:rsid w:val="00FE44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55CDD"/>
    <w:pPr>
      <w:suppressAutoHyphens/>
    </w:pPr>
    <w:rPr>
      <w:rFonts w:eastAsia="SimSun"/>
      <w:sz w:val="24"/>
      <w:szCs w:val="24"/>
      <w:lang w:eastAsia="ar-SA"/>
    </w:rPr>
  </w:style>
  <w:style w:type="paragraph" w:styleId="Nadpis2">
    <w:name w:val="heading 2"/>
    <w:basedOn w:val="Normln"/>
    <w:link w:val="Nadpis2Char"/>
    <w:uiPriority w:val="9"/>
    <w:qFormat/>
    <w:rsid w:val="00FC20BF"/>
    <w:pPr>
      <w:suppressAutoHyphens w:val="0"/>
      <w:spacing w:before="144" w:after="48"/>
      <w:outlineLvl w:val="1"/>
    </w:pPr>
    <w:rPr>
      <w:rFonts w:ascii="Segoe UI Semibold" w:eastAsia="Times New Roman" w:hAnsi="Segoe UI Semibold" w:cs="Segoe UI Semibold"/>
      <w:b/>
      <w:bCs/>
      <w:color w:val="224F79"/>
      <w:sz w:val="29"/>
      <w:szCs w:val="29"/>
      <w:lang w:eastAsia="cs-CZ"/>
    </w:rPr>
  </w:style>
  <w:style w:type="paragraph" w:styleId="Nadpis4">
    <w:name w:val="heading 4"/>
    <w:basedOn w:val="Normln"/>
    <w:next w:val="Normln"/>
    <w:qFormat/>
    <w:rsid w:val="00E55CDD"/>
    <w:pPr>
      <w:keepNext/>
      <w:numPr>
        <w:ilvl w:val="3"/>
        <w:numId w:val="1"/>
      </w:numPr>
      <w:jc w:val="right"/>
      <w:outlineLvl w:val="3"/>
    </w:pPr>
    <w:rPr>
      <w:rFonts w:eastAsia="Calibri"/>
      <w:b/>
      <w:bCs/>
      <w:i/>
      <w:iCs/>
      <w:color w:val="00008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E55CDD"/>
    <w:rPr>
      <w:rFonts w:cs="Times New Roman"/>
    </w:rPr>
  </w:style>
  <w:style w:type="character" w:customStyle="1" w:styleId="WW8Num2z0">
    <w:name w:val="WW8Num2z0"/>
    <w:rsid w:val="00E55CDD"/>
    <w:rPr>
      <w:rFonts w:cs="Times New Roman"/>
    </w:rPr>
  </w:style>
  <w:style w:type="character" w:customStyle="1" w:styleId="WW8Num3z0">
    <w:name w:val="WW8Num3z0"/>
    <w:rsid w:val="00E55CDD"/>
    <w:rPr>
      <w:rFonts w:cs="Times New Roman"/>
    </w:rPr>
  </w:style>
  <w:style w:type="character" w:customStyle="1" w:styleId="WW8Num4z0">
    <w:name w:val="WW8Num4z0"/>
    <w:rsid w:val="00E55CDD"/>
    <w:rPr>
      <w:rFonts w:hint="default"/>
    </w:rPr>
  </w:style>
  <w:style w:type="character" w:customStyle="1" w:styleId="WW8Num4z1">
    <w:name w:val="WW8Num4z1"/>
    <w:rsid w:val="00E55CDD"/>
  </w:style>
  <w:style w:type="character" w:customStyle="1" w:styleId="WW8Num4z2">
    <w:name w:val="WW8Num4z2"/>
    <w:rsid w:val="00E55CDD"/>
  </w:style>
  <w:style w:type="character" w:customStyle="1" w:styleId="WW8Num4z3">
    <w:name w:val="WW8Num4z3"/>
    <w:rsid w:val="00E55CDD"/>
  </w:style>
  <w:style w:type="character" w:customStyle="1" w:styleId="WW8Num4z4">
    <w:name w:val="WW8Num4z4"/>
    <w:rsid w:val="00E55CDD"/>
  </w:style>
  <w:style w:type="character" w:customStyle="1" w:styleId="WW8Num4z5">
    <w:name w:val="WW8Num4z5"/>
    <w:rsid w:val="00E55CDD"/>
  </w:style>
  <w:style w:type="character" w:customStyle="1" w:styleId="WW8Num4z6">
    <w:name w:val="WW8Num4z6"/>
    <w:rsid w:val="00E55CDD"/>
  </w:style>
  <w:style w:type="character" w:customStyle="1" w:styleId="WW8Num4z7">
    <w:name w:val="WW8Num4z7"/>
    <w:rsid w:val="00E55CDD"/>
  </w:style>
  <w:style w:type="character" w:customStyle="1" w:styleId="WW8Num4z8">
    <w:name w:val="WW8Num4z8"/>
    <w:rsid w:val="00E55CDD"/>
  </w:style>
  <w:style w:type="character" w:customStyle="1" w:styleId="WW8Num5z0">
    <w:name w:val="WW8Num5z0"/>
    <w:rsid w:val="00E55CDD"/>
    <w:rPr>
      <w:rFonts w:hint="default"/>
    </w:rPr>
  </w:style>
  <w:style w:type="character" w:customStyle="1" w:styleId="WW8Num5z2">
    <w:name w:val="WW8Num5z2"/>
    <w:rsid w:val="00E55CDD"/>
  </w:style>
  <w:style w:type="character" w:customStyle="1" w:styleId="WW8Num5z3">
    <w:name w:val="WW8Num5z3"/>
    <w:rsid w:val="00E55CDD"/>
  </w:style>
  <w:style w:type="character" w:customStyle="1" w:styleId="WW8Num5z4">
    <w:name w:val="WW8Num5z4"/>
    <w:rsid w:val="00E55CDD"/>
  </w:style>
  <w:style w:type="character" w:customStyle="1" w:styleId="WW8Num5z5">
    <w:name w:val="WW8Num5z5"/>
    <w:rsid w:val="00E55CDD"/>
  </w:style>
  <w:style w:type="character" w:customStyle="1" w:styleId="WW8Num5z6">
    <w:name w:val="WW8Num5z6"/>
    <w:rsid w:val="00E55CDD"/>
  </w:style>
  <w:style w:type="character" w:customStyle="1" w:styleId="WW8Num5z7">
    <w:name w:val="WW8Num5z7"/>
    <w:rsid w:val="00E55CDD"/>
  </w:style>
  <w:style w:type="character" w:customStyle="1" w:styleId="WW8Num5z8">
    <w:name w:val="WW8Num5z8"/>
    <w:rsid w:val="00E55CDD"/>
  </w:style>
  <w:style w:type="character" w:customStyle="1" w:styleId="WW8Num6z0">
    <w:name w:val="WW8Num6z0"/>
    <w:rsid w:val="00E55CDD"/>
    <w:rPr>
      <w:rFonts w:ascii="Calibri" w:hAnsi="Calibri" w:cs="Times New Roman" w:hint="default"/>
      <w:b/>
      <w:bCs/>
      <w:color w:val="auto"/>
      <w:sz w:val="24"/>
      <w:szCs w:val="24"/>
    </w:rPr>
  </w:style>
  <w:style w:type="character" w:customStyle="1" w:styleId="WW8Num6z1">
    <w:name w:val="WW8Num6z1"/>
    <w:rsid w:val="00E55CDD"/>
  </w:style>
  <w:style w:type="character" w:customStyle="1" w:styleId="WW8Num6z2">
    <w:name w:val="WW8Num6z2"/>
    <w:rsid w:val="00E55CDD"/>
  </w:style>
  <w:style w:type="character" w:customStyle="1" w:styleId="WW8Num6z3">
    <w:name w:val="WW8Num6z3"/>
    <w:rsid w:val="00E55CDD"/>
  </w:style>
  <w:style w:type="character" w:customStyle="1" w:styleId="WW8Num6z4">
    <w:name w:val="WW8Num6z4"/>
    <w:rsid w:val="00E55CDD"/>
  </w:style>
  <w:style w:type="character" w:customStyle="1" w:styleId="WW8Num6z5">
    <w:name w:val="WW8Num6z5"/>
    <w:rsid w:val="00E55CDD"/>
  </w:style>
  <w:style w:type="character" w:customStyle="1" w:styleId="WW8Num6z6">
    <w:name w:val="WW8Num6z6"/>
    <w:rsid w:val="00E55CDD"/>
  </w:style>
  <w:style w:type="character" w:customStyle="1" w:styleId="WW8Num6z7">
    <w:name w:val="WW8Num6z7"/>
    <w:rsid w:val="00E55CDD"/>
  </w:style>
  <w:style w:type="character" w:customStyle="1" w:styleId="WW8Num6z8">
    <w:name w:val="WW8Num6z8"/>
    <w:rsid w:val="00E55CDD"/>
  </w:style>
  <w:style w:type="character" w:customStyle="1" w:styleId="WW8Num7z0">
    <w:name w:val="WW8Num7z0"/>
    <w:rsid w:val="00E55CDD"/>
    <w:rPr>
      <w:rFonts w:ascii="Calibri" w:hAnsi="Calibri" w:cs="Times New Roman" w:hint="default"/>
      <w:color w:val="auto"/>
      <w:sz w:val="24"/>
      <w:szCs w:val="24"/>
    </w:rPr>
  </w:style>
  <w:style w:type="character" w:customStyle="1" w:styleId="WW8Num7z1">
    <w:name w:val="WW8Num7z1"/>
    <w:rsid w:val="00E55CDD"/>
  </w:style>
  <w:style w:type="character" w:customStyle="1" w:styleId="WW8Num7z2">
    <w:name w:val="WW8Num7z2"/>
    <w:rsid w:val="00E55CDD"/>
  </w:style>
  <w:style w:type="character" w:customStyle="1" w:styleId="WW8Num7z3">
    <w:name w:val="WW8Num7z3"/>
    <w:rsid w:val="00E55CDD"/>
  </w:style>
  <w:style w:type="character" w:customStyle="1" w:styleId="WW8Num7z4">
    <w:name w:val="WW8Num7z4"/>
    <w:rsid w:val="00E55CDD"/>
  </w:style>
  <w:style w:type="character" w:customStyle="1" w:styleId="WW8Num7z5">
    <w:name w:val="WW8Num7z5"/>
    <w:rsid w:val="00E55CDD"/>
  </w:style>
  <w:style w:type="character" w:customStyle="1" w:styleId="WW8Num7z6">
    <w:name w:val="WW8Num7z6"/>
    <w:rsid w:val="00E55CDD"/>
  </w:style>
  <w:style w:type="character" w:customStyle="1" w:styleId="WW8Num7z7">
    <w:name w:val="WW8Num7z7"/>
    <w:rsid w:val="00E55CDD"/>
  </w:style>
  <w:style w:type="character" w:customStyle="1" w:styleId="WW8Num7z8">
    <w:name w:val="WW8Num7z8"/>
    <w:rsid w:val="00E55CDD"/>
  </w:style>
  <w:style w:type="character" w:customStyle="1" w:styleId="WW8Num8z0">
    <w:name w:val="WW8Num8z0"/>
    <w:rsid w:val="00E55CDD"/>
    <w:rPr>
      <w:rFonts w:hint="default"/>
    </w:rPr>
  </w:style>
  <w:style w:type="character" w:customStyle="1" w:styleId="WW8Num8z1">
    <w:name w:val="WW8Num8z1"/>
    <w:rsid w:val="00E55CDD"/>
  </w:style>
  <w:style w:type="character" w:customStyle="1" w:styleId="WW8Num8z2">
    <w:name w:val="WW8Num8z2"/>
    <w:rsid w:val="00E55CDD"/>
  </w:style>
  <w:style w:type="character" w:customStyle="1" w:styleId="WW8Num8z3">
    <w:name w:val="WW8Num8z3"/>
    <w:rsid w:val="00E55CDD"/>
  </w:style>
  <w:style w:type="character" w:customStyle="1" w:styleId="WW8Num8z4">
    <w:name w:val="WW8Num8z4"/>
    <w:rsid w:val="00E55CDD"/>
  </w:style>
  <w:style w:type="character" w:customStyle="1" w:styleId="WW8Num8z5">
    <w:name w:val="WW8Num8z5"/>
    <w:rsid w:val="00E55CDD"/>
  </w:style>
  <w:style w:type="character" w:customStyle="1" w:styleId="WW8Num8z6">
    <w:name w:val="WW8Num8z6"/>
    <w:rsid w:val="00E55CDD"/>
  </w:style>
  <w:style w:type="character" w:customStyle="1" w:styleId="WW8Num8z7">
    <w:name w:val="WW8Num8z7"/>
    <w:rsid w:val="00E55CDD"/>
  </w:style>
  <w:style w:type="character" w:customStyle="1" w:styleId="WW8Num8z8">
    <w:name w:val="WW8Num8z8"/>
    <w:rsid w:val="00E55CDD"/>
  </w:style>
  <w:style w:type="character" w:customStyle="1" w:styleId="Standardnpsmoodstavce1">
    <w:name w:val="Standardní písmo odstavce1"/>
    <w:rsid w:val="00E55CDD"/>
  </w:style>
  <w:style w:type="character" w:customStyle="1" w:styleId="4992urovenChar">
    <w:name w:val="499_2uroven Char"/>
    <w:rsid w:val="00E55CDD"/>
    <w:rPr>
      <w:rFonts w:ascii="Arial" w:eastAsia="Calibri" w:hAnsi="Arial" w:cs="Times"/>
      <w:b/>
      <w:color w:val="000000"/>
      <w:sz w:val="22"/>
      <w:szCs w:val="22"/>
      <w:lang w:val="cs-CZ" w:eastAsia="ar-SA" w:bidi="ar-SA"/>
    </w:rPr>
  </w:style>
  <w:style w:type="character" w:customStyle="1" w:styleId="4991urovenChar">
    <w:name w:val="499_1uroven Char"/>
    <w:rsid w:val="00E55CDD"/>
    <w:rPr>
      <w:rFonts w:ascii="Arial" w:eastAsia="Calibri" w:hAnsi="Arial" w:cs="Times"/>
      <w:b/>
      <w:color w:val="000000"/>
      <w:sz w:val="24"/>
      <w:szCs w:val="24"/>
      <w:lang w:val="cs-CZ" w:eastAsia="ar-SA" w:bidi="ar-SA"/>
    </w:rPr>
  </w:style>
  <w:style w:type="character" w:customStyle="1" w:styleId="499textodrazenyChar">
    <w:name w:val="499_text_odrazeny Char"/>
    <w:rsid w:val="00E55CDD"/>
    <w:rPr>
      <w:rFonts w:ascii="Arial" w:eastAsia="Calibri" w:hAnsi="Arial" w:cs="Times"/>
      <w:color w:val="000000"/>
      <w:sz w:val="18"/>
      <w:szCs w:val="18"/>
      <w:lang w:val="cs-CZ" w:eastAsia="ar-SA" w:bidi="ar-SA"/>
    </w:rPr>
  </w:style>
  <w:style w:type="character" w:customStyle="1" w:styleId="4993urovenChar">
    <w:name w:val="499_3uroven Char"/>
    <w:rsid w:val="00E55CDD"/>
    <w:rPr>
      <w:rFonts w:ascii="Arial" w:eastAsia="Calibri" w:hAnsi="Arial" w:cs="Times"/>
      <w:color w:val="000000"/>
      <w:sz w:val="21"/>
      <w:szCs w:val="21"/>
      <w:lang w:val="cs-CZ" w:eastAsia="ar-SA" w:bidi="ar-SA"/>
    </w:rPr>
  </w:style>
  <w:style w:type="character" w:customStyle="1" w:styleId="CharChar">
    <w:name w:val="Char Char"/>
    <w:rsid w:val="00E55CDD"/>
    <w:rPr>
      <w:rFonts w:eastAsia="SimSun"/>
      <w:sz w:val="24"/>
      <w:szCs w:val="24"/>
      <w:lang w:val="cs-CZ" w:eastAsia="ar-SA" w:bidi="ar-SA"/>
    </w:rPr>
  </w:style>
  <w:style w:type="paragraph" w:customStyle="1" w:styleId="Nadpis">
    <w:name w:val="Nadpis"/>
    <w:basedOn w:val="Normln"/>
    <w:next w:val="Zkladntext"/>
    <w:rsid w:val="00E55CDD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link w:val="ZkladntextChar"/>
    <w:rsid w:val="00E55CDD"/>
    <w:pPr>
      <w:spacing w:after="120" w:line="276" w:lineRule="auto"/>
    </w:pPr>
  </w:style>
  <w:style w:type="paragraph" w:styleId="Seznam">
    <w:name w:val="List"/>
    <w:basedOn w:val="Zkladntext"/>
    <w:rsid w:val="00E55CDD"/>
    <w:rPr>
      <w:rFonts w:cs="Mangal"/>
    </w:rPr>
  </w:style>
  <w:style w:type="paragraph" w:customStyle="1" w:styleId="Popisek">
    <w:name w:val="Popisek"/>
    <w:basedOn w:val="Normln"/>
    <w:rsid w:val="00E55CDD"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rsid w:val="00E55CDD"/>
    <w:pPr>
      <w:suppressLineNumbers/>
    </w:pPr>
    <w:rPr>
      <w:rFonts w:cs="Mangal"/>
    </w:rPr>
  </w:style>
  <w:style w:type="paragraph" w:customStyle="1" w:styleId="4992uroven">
    <w:name w:val="499_2uroven"/>
    <w:basedOn w:val="Normln"/>
    <w:rsid w:val="00E55CDD"/>
    <w:pPr>
      <w:spacing w:before="120"/>
      <w:ind w:left="709" w:hanging="709"/>
    </w:pPr>
    <w:rPr>
      <w:rFonts w:ascii="Arial" w:eastAsia="Calibri" w:hAnsi="Arial" w:cs="Times"/>
      <w:b/>
      <w:color w:val="000000"/>
      <w:sz w:val="22"/>
      <w:szCs w:val="22"/>
    </w:rPr>
  </w:style>
  <w:style w:type="paragraph" w:customStyle="1" w:styleId="4991uroven">
    <w:name w:val="499_1uroven"/>
    <w:basedOn w:val="Normln"/>
    <w:rsid w:val="00E55CDD"/>
    <w:pPr>
      <w:spacing w:before="240"/>
    </w:pPr>
    <w:rPr>
      <w:rFonts w:ascii="Arial" w:eastAsia="Calibri" w:hAnsi="Arial" w:cs="Times"/>
      <w:b/>
      <w:color w:val="000000"/>
    </w:rPr>
  </w:style>
  <w:style w:type="paragraph" w:customStyle="1" w:styleId="499textodrazeny">
    <w:name w:val="499_text_odrazeny"/>
    <w:basedOn w:val="Normln"/>
    <w:rsid w:val="00E55CDD"/>
    <w:pPr>
      <w:spacing w:before="60"/>
      <w:ind w:left="709"/>
    </w:pPr>
    <w:rPr>
      <w:rFonts w:ascii="Arial" w:eastAsia="Calibri" w:hAnsi="Arial" w:cs="Times"/>
      <w:color w:val="000000"/>
      <w:sz w:val="18"/>
      <w:szCs w:val="18"/>
    </w:rPr>
  </w:style>
  <w:style w:type="paragraph" w:customStyle="1" w:styleId="4993uroven">
    <w:name w:val="499_3uroven"/>
    <w:basedOn w:val="Normln"/>
    <w:rsid w:val="00E55CDD"/>
    <w:pPr>
      <w:spacing w:before="120"/>
      <w:ind w:left="709" w:hanging="709"/>
    </w:pPr>
    <w:rPr>
      <w:rFonts w:ascii="Arial" w:eastAsia="Calibri" w:hAnsi="Arial" w:cs="Times"/>
      <w:color w:val="000000"/>
      <w:sz w:val="21"/>
      <w:szCs w:val="21"/>
    </w:rPr>
  </w:style>
  <w:style w:type="paragraph" w:customStyle="1" w:styleId="Textpsmene">
    <w:name w:val="Text písmene"/>
    <w:basedOn w:val="Normln"/>
    <w:rsid w:val="00E55CDD"/>
    <w:pPr>
      <w:widowControl w:val="0"/>
      <w:numPr>
        <w:numId w:val="3"/>
      </w:numPr>
    </w:pPr>
    <w:rPr>
      <w:rFonts w:eastAsia="Calibri"/>
      <w:kern w:val="1"/>
    </w:rPr>
  </w:style>
  <w:style w:type="paragraph" w:styleId="Zhlav">
    <w:name w:val="header"/>
    <w:basedOn w:val="Normln"/>
    <w:link w:val="ZhlavChar"/>
    <w:rsid w:val="00E55CDD"/>
    <w:pPr>
      <w:tabs>
        <w:tab w:val="center" w:pos="4536"/>
        <w:tab w:val="right" w:pos="9072"/>
      </w:tabs>
    </w:pPr>
    <w:rPr>
      <w:rFonts w:ascii="Calibri" w:eastAsia="Calibri" w:hAnsi="Calibri" w:cs="Calibri"/>
      <w:szCs w:val="22"/>
    </w:rPr>
  </w:style>
  <w:style w:type="paragraph" w:styleId="FormtovanvHTML">
    <w:name w:val="HTML Preformatted"/>
    <w:basedOn w:val="Normln"/>
    <w:rsid w:val="00E55C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paragraph" w:customStyle="1" w:styleId="adrziploc">
    <w:name w:val="adrziploc"/>
    <w:basedOn w:val="Normln"/>
    <w:rsid w:val="00E55CDD"/>
    <w:rPr>
      <w:rFonts w:eastAsia="Times New Roman"/>
    </w:rPr>
  </w:style>
  <w:style w:type="paragraph" w:customStyle="1" w:styleId="mcntmsonormal">
    <w:name w:val="mcntmsonormal"/>
    <w:basedOn w:val="Normln"/>
    <w:rsid w:val="00CA410F"/>
    <w:pPr>
      <w:suppressAutoHyphens w:val="0"/>
      <w:spacing w:before="100" w:beforeAutospacing="1" w:after="100" w:afterAutospacing="1"/>
    </w:pPr>
    <w:rPr>
      <w:lang w:eastAsia="zh-CN"/>
    </w:rPr>
  </w:style>
  <w:style w:type="paragraph" w:styleId="Nzev">
    <w:name w:val="Title"/>
    <w:basedOn w:val="Normln"/>
    <w:next w:val="Podtitul"/>
    <w:link w:val="NzevChar"/>
    <w:qFormat/>
    <w:rsid w:val="000163A7"/>
    <w:pPr>
      <w:jc w:val="center"/>
    </w:pPr>
    <w:rPr>
      <w:rFonts w:eastAsia="HG Mincho Light J"/>
      <w:b/>
      <w:color w:val="000000"/>
      <w:sz w:val="32"/>
      <w:szCs w:val="20"/>
    </w:rPr>
  </w:style>
  <w:style w:type="character" w:customStyle="1" w:styleId="NzevChar">
    <w:name w:val="Název Char"/>
    <w:link w:val="Nzev"/>
    <w:rsid w:val="000163A7"/>
    <w:rPr>
      <w:rFonts w:eastAsia="HG Mincho Light J"/>
      <w:b/>
      <w:color w:val="000000"/>
      <w:sz w:val="32"/>
    </w:rPr>
  </w:style>
  <w:style w:type="paragraph" w:styleId="Podtitul">
    <w:name w:val="Subtitle"/>
    <w:basedOn w:val="Normln"/>
    <w:next w:val="Normln"/>
    <w:link w:val="PodtitulChar"/>
    <w:uiPriority w:val="11"/>
    <w:qFormat/>
    <w:rsid w:val="000163A7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PodtitulChar">
    <w:name w:val="Podtitul Char"/>
    <w:link w:val="Podtitul"/>
    <w:uiPriority w:val="11"/>
    <w:rsid w:val="000163A7"/>
    <w:rPr>
      <w:rFonts w:ascii="Cambria" w:eastAsia="Times New Roman" w:hAnsi="Cambria" w:cs="Times New Roman"/>
      <w:sz w:val="24"/>
      <w:szCs w:val="24"/>
      <w:lang w:eastAsia="ar-SA"/>
    </w:rPr>
  </w:style>
  <w:style w:type="paragraph" w:styleId="Odstavecseseznamem">
    <w:name w:val="List Paragraph"/>
    <w:basedOn w:val="Normln"/>
    <w:uiPriority w:val="34"/>
    <w:qFormat/>
    <w:rsid w:val="001A41AE"/>
    <w:pPr>
      <w:ind w:left="708"/>
    </w:pPr>
  </w:style>
  <w:style w:type="character" w:customStyle="1" w:styleId="ZhlavChar">
    <w:name w:val="Záhlaví Char"/>
    <w:basedOn w:val="Standardnpsmoodstavce"/>
    <w:link w:val="Zhlav"/>
    <w:rsid w:val="00D53118"/>
    <w:rPr>
      <w:rFonts w:ascii="Calibri" w:eastAsia="Calibri" w:hAnsi="Calibri" w:cs="Calibri"/>
      <w:sz w:val="24"/>
      <w:szCs w:val="22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D53118"/>
    <w:rPr>
      <w:rFonts w:eastAsia="SimSun"/>
      <w:sz w:val="24"/>
      <w:szCs w:val="24"/>
      <w:lang w:eastAsia="ar-SA"/>
    </w:rPr>
  </w:style>
  <w:style w:type="character" w:styleId="Zvraznn">
    <w:name w:val="Emphasis"/>
    <w:basedOn w:val="Standardnpsmoodstavce"/>
    <w:uiPriority w:val="20"/>
    <w:qFormat/>
    <w:rsid w:val="004023DA"/>
    <w:rPr>
      <w:b/>
      <w:bCs/>
      <w:i w:val="0"/>
      <w:iCs w:val="0"/>
    </w:rPr>
  </w:style>
  <w:style w:type="character" w:customStyle="1" w:styleId="st1">
    <w:name w:val="st1"/>
    <w:basedOn w:val="Standardnpsmoodstavce"/>
    <w:rsid w:val="004023DA"/>
  </w:style>
  <w:style w:type="character" w:customStyle="1" w:styleId="Nadpis2Char">
    <w:name w:val="Nadpis 2 Char"/>
    <w:basedOn w:val="Standardnpsmoodstavce"/>
    <w:link w:val="Nadpis2"/>
    <w:uiPriority w:val="9"/>
    <w:rsid w:val="00FC20BF"/>
    <w:rPr>
      <w:rFonts w:ascii="Segoe UI Semibold" w:hAnsi="Segoe UI Semibold" w:cs="Segoe UI Semibold"/>
      <w:b/>
      <w:bCs/>
      <w:color w:val="224F79"/>
      <w:sz w:val="29"/>
      <w:szCs w:val="29"/>
    </w:rPr>
  </w:style>
  <w:style w:type="character" w:styleId="Hypertextovodkaz">
    <w:name w:val="Hyperlink"/>
    <w:basedOn w:val="Standardnpsmoodstavce"/>
    <w:uiPriority w:val="99"/>
    <w:semiHidden/>
    <w:unhideWhenUsed/>
    <w:rsid w:val="00FC20BF"/>
    <w:rPr>
      <w:color w:val="2F6E99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98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28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664084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271480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704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5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8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08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829167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644841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89794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742068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506700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50589416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56552992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89215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76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33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83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2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343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546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68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130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</vt:lpstr>
    </vt:vector>
  </TitlesOfParts>
  <Company/>
  <LinksUpToDate>false</LinksUpToDate>
  <CharactersWithSpaces>896</CharactersWithSpaces>
  <SharedDoc>false</SharedDoc>
  <HLinks>
    <vt:vector size="60" baseType="variant">
      <vt:variant>
        <vt:i4>6422551</vt:i4>
      </vt:variant>
      <vt:variant>
        <vt:i4>27</vt:i4>
      </vt:variant>
      <vt:variant>
        <vt:i4>0</vt:i4>
      </vt:variant>
      <vt:variant>
        <vt:i4>5</vt:i4>
      </vt:variant>
      <vt:variant>
        <vt:lpwstr>http://nahlizenidokn.cuzk.cz/ZobrazObjekt.aspx?encrypted=Y4LmRvVzoGabHD78jQHew8YfUp3xMR_VjdISLHsW7GmoEy0IqVYkALIShmyZ5il-FV8kysvWoEbpVZx8MDJ9A_bPmJZoRlvddhKeGMwbax45dvEw4lYI9_amfbCPmcaGC8vunn5MQAU=</vt:lpwstr>
      </vt:variant>
      <vt:variant>
        <vt:lpwstr/>
      </vt:variant>
      <vt:variant>
        <vt:i4>2359411</vt:i4>
      </vt:variant>
      <vt:variant>
        <vt:i4>24</vt:i4>
      </vt:variant>
      <vt:variant>
        <vt:i4>0</vt:i4>
      </vt:variant>
      <vt:variant>
        <vt:i4>5</vt:i4>
      </vt:variant>
      <vt:variant>
        <vt:lpwstr>http://vdp.cuzk.cz/vdp/ruian/adresnimista/24374679</vt:lpwstr>
      </vt:variant>
      <vt:variant>
        <vt:lpwstr/>
      </vt:variant>
      <vt:variant>
        <vt:i4>5505095</vt:i4>
      </vt:variant>
      <vt:variant>
        <vt:i4>21</vt:i4>
      </vt:variant>
      <vt:variant>
        <vt:i4>0</vt:i4>
      </vt:variant>
      <vt:variant>
        <vt:i4>5</vt:i4>
      </vt:variant>
      <vt:variant>
        <vt:lpwstr>http://vdp.cuzk.cz/vdp/ruian/ulice/345288</vt:lpwstr>
      </vt:variant>
      <vt:variant>
        <vt:lpwstr/>
      </vt:variant>
      <vt:variant>
        <vt:i4>1048579</vt:i4>
      </vt:variant>
      <vt:variant>
        <vt:i4>18</vt:i4>
      </vt:variant>
      <vt:variant>
        <vt:i4>0</vt:i4>
      </vt:variant>
      <vt:variant>
        <vt:i4>5</vt:i4>
      </vt:variant>
      <vt:variant>
        <vt:lpwstr>http://vdp.cuzk.cz/vdp/ruian/stavebniobjekty/23965231</vt:lpwstr>
      </vt:variant>
      <vt:variant>
        <vt:lpwstr/>
      </vt:variant>
      <vt:variant>
        <vt:i4>458758</vt:i4>
      </vt:variant>
      <vt:variant>
        <vt:i4>15</vt:i4>
      </vt:variant>
      <vt:variant>
        <vt:i4>0</vt:i4>
      </vt:variant>
      <vt:variant>
        <vt:i4>5</vt:i4>
      </vt:variant>
      <vt:variant>
        <vt:lpwstr>http://nahlizenidokn.cuzk.cz/ZobrazObjekt.aspx?encrypted=vRTFU2RL0BMT3W9qXnZuHzWP2lV64VGelhn9ceHv050pwHuLv5JJuiroMMNgtGoal0-c8XtFFgwasS-nqxSkDE6nedKhjFvAWBoINb5ntOBsJxU88aRuJFy9SE8Yav7W</vt:lpwstr>
      </vt:variant>
      <vt:variant>
        <vt:lpwstr/>
      </vt:variant>
      <vt:variant>
        <vt:i4>5767262</vt:i4>
      </vt:variant>
      <vt:variant>
        <vt:i4>12</vt:i4>
      </vt:variant>
      <vt:variant>
        <vt:i4>0</vt:i4>
      </vt:variant>
      <vt:variant>
        <vt:i4>5</vt:i4>
      </vt:variant>
      <vt:variant>
        <vt:lpwstr>http://vdp.cuzk.cz/vdp/ruian/castiobce/490016</vt:lpwstr>
      </vt:variant>
      <vt:variant>
        <vt:lpwstr/>
      </vt:variant>
      <vt:variant>
        <vt:i4>4390983</vt:i4>
      </vt:variant>
      <vt:variant>
        <vt:i4>9</vt:i4>
      </vt:variant>
      <vt:variant>
        <vt:i4>0</vt:i4>
      </vt:variant>
      <vt:variant>
        <vt:i4>5</vt:i4>
      </vt:variant>
      <vt:variant>
        <vt:lpwstr>http://nahlizenidokn.cuzk.cz/ZobrazObjekt.aspx?encrypted=HURp5OKhKJ4mTuQA4RUfLvZGFmxXm2uoy2hE4DTwFER1HeaDPKQqB-cvYiXDCGXIGXpf_QGSwJ_s5xUTiDi4SWT2-p58FaMwsPp5D1yp0G9UV6IEv-zniA==</vt:lpwstr>
      </vt:variant>
      <vt:variant>
        <vt:lpwstr/>
      </vt:variant>
      <vt:variant>
        <vt:i4>5505046</vt:i4>
      </vt:variant>
      <vt:variant>
        <vt:i4>6</vt:i4>
      </vt:variant>
      <vt:variant>
        <vt:i4>0</vt:i4>
      </vt:variant>
      <vt:variant>
        <vt:i4>5</vt:i4>
      </vt:variant>
      <vt:variant>
        <vt:lpwstr>http://nahlizenidokn.cuzk.cz/VyberKatastrInfo.aspx?encrypted=GQvOS796y5pPe7oexTHmPpHJj5cNNGvMtc3aEKC1nCBfZgHevRaXExLMlBNATJKPeJw0LtCXwGEEvQdOPOZd-X88DrjNn1F6oLGjBwno8bToUvNLAwHzYQ==</vt:lpwstr>
      </vt:variant>
      <vt:variant>
        <vt:lpwstr/>
      </vt:variant>
      <vt:variant>
        <vt:i4>917588</vt:i4>
      </vt:variant>
      <vt:variant>
        <vt:i4>3</vt:i4>
      </vt:variant>
      <vt:variant>
        <vt:i4>0</vt:i4>
      </vt:variant>
      <vt:variant>
        <vt:i4>5</vt:i4>
      </vt:variant>
      <vt:variant>
        <vt:lpwstr>http://vdp.cuzk.cz/vdp/ruian/obce/505927</vt:lpwstr>
      </vt:variant>
      <vt:variant>
        <vt:lpwstr/>
      </vt:variant>
      <vt:variant>
        <vt:i4>3866670</vt:i4>
      </vt:variant>
      <vt:variant>
        <vt:i4>0</vt:i4>
      </vt:variant>
      <vt:variant>
        <vt:i4>0</vt:i4>
      </vt:variant>
      <vt:variant>
        <vt:i4>5</vt:i4>
      </vt:variant>
      <vt:variant>
        <vt:lpwstr>http://vdp.cuzk.cz/vdp/ruian/parcely/292681806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creator>Marťa</dc:creator>
  <cp:lastModifiedBy>User</cp:lastModifiedBy>
  <cp:revision>3</cp:revision>
  <cp:lastPrinted>2015-05-22T08:21:00Z</cp:lastPrinted>
  <dcterms:created xsi:type="dcterms:W3CDTF">2017-01-22T19:17:00Z</dcterms:created>
  <dcterms:modified xsi:type="dcterms:W3CDTF">2017-01-22T19:23:00Z</dcterms:modified>
</cp:coreProperties>
</file>